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C27AC7" w14:paraId="3ABF4BD2" w14:textId="77777777" w:rsidTr="00736840">
        <w:trPr>
          <w:trHeight w:val="1132"/>
        </w:trPr>
        <w:tc>
          <w:tcPr>
            <w:tcW w:w="10434" w:type="dxa"/>
            <w:shd w:val="clear" w:color="auto" w:fill="auto"/>
          </w:tcPr>
          <w:tbl>
            <w:tblPr>
              <w:tblStyle w:val="Grilledutableau"/>
              <w:tblW w:w="10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6"/>
              <w:gridCol w:w="5544"/>
            </w:tblGrid>
            <w:tr w:rsidR="000C2576" w14:paraId="4DD6A335" w14:textId="77777777" w:rsidTr="000C2576">
              <w:tc>
                <w:tcPr>
                  <w:tcW w:w="4606" w:type="dxa"/>
                </w:tcPr>
                <w:p w14:paraId="575F55EB" w14:textId="10BC5E07" w:rsidR="000C2576" w:rsidRDefault="00076717" w:rsidP="000C2576">
                  <w:pPr>
                    <w:jc w:val="right"/>
                  </w:pPr>
                  <w:r w:rsidRPr="0002051B">
                    <w:rPr>
                      <w:noProof/>
                      <w:lang w:eastAsia="fr-FR"/>
                    </w:rPr>
                    <w:drawing>
                      <wp:anchor distT="0" distB="0" distL="114300" distR="114300" simplePos="0" relativeHeight="251661312" behindDoc="0" locked="0" layoutInCell="1" allowOverlap="1" wp14:anchorId="256FE280" wp14:editId="0B08CC7B">
                        <wp:simplePos x="0" y="0"/>
                        <wp:positionH relativeFrom="page">
                          <wp:posOffset>71755</wp:posOffset>
                        </wp:positionH>
                        <wp:positionV relativeFrom="page">
                          <wp:posOffset>635</wp:posOffset>
                        </wp:positionV>
                        <wp:extent cx="1066800" cy="960335"/>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71682" cy="964730"/>
                                </a:xfrm>
                                <a:prstGeom prst="rect">
                                  <a:avLst/>
                                </a:prstGeom>
                              </pic:spPr>
                            </pic:pic>
                          </a:graphicData>
                        </a:graphic>
                        <wp14:sizeRelH relativeFrom="page">
                          <wp14:pctWidth>0</wp14:pctWidth>
                        </wp14:sizeRelH>
                        <wp14:sizeRelV relativeFrom="page">
                          <wp14:pctHeight>0</wp14:pctHeight>
                        </wp14:sizeRelV>
                      </wp:anchor>
                    </w:drawing>
                  </w:r>
                </w:p>
                <w:p w14:paraId="7F70005E" w14:textId="77777777" w:rsidR="000C2576" w:rsidRDefault="000C2576" w:rsidP="000C2576">
                  <w:pPr>
                    <w:jc w:val="right"/>
                  </w:pPr>
                </w:p>
                <w:p w14:paraId="06CB1ADA" w14:textId="77777777" w:rsidR="000C2576" w:rsidRDefault="000C2576" w:rsidP="000C2576">
                  <w:pPr>
                    <w:jc w:val="right"/>
                  </w:pPr>
                </w:p>
                <w:p w14:paraId="38D1C4AF" w14:textId="77777777" w:rsidR="000C2576" w:rsidRDefault="000C2576" w:rsidP="000C2576">
                  <w:pPr>
                    <w:jc w:val="right"/>
                  </w:pPr>
                </w:p>
              </w:tc>
              <w:tc>
                <w:tcPr>
                  <w:tcW w:w="5544" w:type="dxa"/>
                </w:tcPr>
                <w:p w14:paraId="62733CD9" w14:textId="77777777" w:rsidR="000C2576" w:rsidRDefault="000C2576" w:rsidP="000C2576">
                  <w:pPr>
                    <w:jc w:val="right"/>
                  </w:pPr>
                </w:p>
                <w:p w14:paraId="79F23169" w14:textId="77777777" w:rsidR="000C2576" w:rsidRPr="00205236" w:rsidRDefault="000C2576" w:rsidP="000C2576">
                  <w:pPr>
                    <w:pStyle w:val="ZEmetteur"/>
                    <w:rPr>
                      <w:rFonts w:asciiTheme="minorHAnsi" w:hAnsiTheme="minorHAnsi" w:cstheme="minorHAnsi"/>
                    </w:rPr>
                  </w:pPr>
                  <w:r w:rsidRPr="00205236">
                    <w:rPr>
                      <w:rFonts w:asciiTheme="minorHAnsi" w:hAnsiTheme="minorHAnsi" w:cstheme="minorHAnsi"/>
                    </w:rPr>
                    <w:t>Service du commissariat des armées</w:t>
                  </w:r>
                </w:p>
                <w:p w14:paraId="5B5E8E84" w14:textId="77777777" w:rsidR="000C2576" w:rsidRPr="0002051B" w:rsidRDefault="000C2576" w:rsidP="000C2576">
                  <w:pPr>
                    <w:pStyle w:val="ZEmetteur"/>
                  </w:pPr>
                  <w:r w:rsidRPr="00205236">
                    <w:rPr>
                      <w:rFonts w:asciiTheme="minorHAnsi" w:hAnsiTheme="minorHAnsi" w:cstheme="minorHAnsi"/>
                    </w:rPr>
                    <w:t>Plate-forme commissariat</w:t>
                  </w:r>
                  <w:r w:rsidR="00712610">
                    <w:rPr>
                      <w:rFonts w:asciiTheme="minorHAnsi" w:hAnsiTheme="minorHAnsi" w:cstheme="minorHAnsi"/>
                    </w:rPr>
                    <w:t xml:space="preserve"> Paris</w:t>
                  </w:r>
                </w:p>
                <w:p w14:paraId="558E4414" w14:textId="77777777" w:rsidR="000C2576" w:rsidRDefault="000C2576" w:rsidP="000C2576">
                  <w:pPr>
                    <w:jc w:val="right"/>
                  </w:pPr>
                </w:p>
              </w:tc>
            </w:tr>
          </w:tbl>
          <w:p w14:paraId="3E401054" w14:textId="77777777" w:rsidR="004E1D80" w:rsidRPr="00C27AC7" w:rsidRDefault="004E1D80" w:rsidP="00736840">
            <w:pPr>
              <w:pStyle w:val="Pieddepage"/>
              <w:tabs>
                <w:tab w:val="clear" w:pos="4536"/>
                <w:tab w:val="clear" w:pos="9072"/>
                <w:tab w:val="left" w:pos="851"/>
              </w:tabs>
              <w:rPr>
                <w:rFonts w:asciiTheme="minorHAnsi" w:hAnsiTheme="minorHAnsi" w:cstheme="minorHAnsi"/>
                <w:szCs w:val="26"/>
              </w:rPr>
            </w:pPr>
          </w:p>
        </w:tc>
      </w:tr>
    </w:tbl>
    <w:p w14:paraId="57CC80F1" w14:textId="77777777" w:rsidR="009B1CD0" w:rsidRPr="00C27AC7" w:rsidRDefault="009B1CD0" w:rsidP="00844DAA">
      <w:pPr>
        <w:tabs>
          <w:tab w:val="left" w:pos="851"/>
        </w:tabs>
        <w:rPr>
          <w:rFonts w:asciiTheme="minorHAnsi" w:hAnsiTheme="minorHAnsi" w:cstheme="minorHAnsi"/>
          <w:szCs w:val="26"/>
        </w:rPr>
        <w:sectPr w:rsidR="009B1CD0" w:rsidRPr="00C27AC7" w:rsidSect="000C2576">
          <w:footerReference w:type="default" r:id="rId9"/>
          <w:pgSz w:w="11906" w:h="16838"/>
          <w:pgMar w:top="28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C27AC7" w14:paraId="51A559EF" w14:textId="77777777" w:rsidTr="00005D67">
        <w:tc>
          <w:tcPr>
            <w:tcW w:w="9002" w:type="dxa"/>
            <w:shd w:val="clear" w:color="auto" w:fill="66CCFF"/>
            <w:vAlign w:val="center"/>
          </w:tcPr>
          <w:p w14:paraId="5B7B8C98" w14:textId="77777777" w:rsidR="009B1CD0" w:rsidRPr="00C27AC7" w:rsidRDefault="009B1CD0" w:rsidP="00005D67">
            <w:pPr>
              <w:tabs>
                <w:tab w:val="left" w:pos="851"/>
              </w:tabs>
              <w:spacing w:before="120"/>
              <w:ind w:right="-1202"/>
              <w:jc w:val="center"/>
              <w:rPr>
                <w:rFonts w:asciiTheme="minorHAnsi" w:hAnsiTheme="minorHAnsi" w:cstheme="minorHAnsi"/>
                <w:b/>
                <w:bCs/>
                <w:caps/>
                <w:szCs w:val="26"/>
              </w:rPr>
            </w:pPr>
            <w:r w:rsidRPr="00C27AC7">
              <w:rPr>
                <w:rFonts w:asciiTheme="minorHAnsi" w:hAnsiTheme="minorHAnsi" w:cstheme="minorHAnsi"/>
                <w:szCs w:val="26"/>
              </w:rPr>
              <w:t>MARCH</w:t>
            </w:r>
            <w:r w:rsidR="00B96984" w:rsidRPr="00C27AC7">
              <w:rPr>
                <w:rFonts w:asciiTheme="minorHAnsi" w:hAnsiTheme="minorHAnsi" w:cstheme="minorHAnsi"/>
                <w:caps/>
                <w:szCs w:val="26"/>
              </w:rPr>
              <w:t>É</w:t>
            </w:r>
            <w:r w:rsidRPr="00C27AC7">
              <w:rPr>
                <w:rFonts w:asciiTheme="minorHAnsi" w:hAnsiTheme="minorHAnsi" w:cstheme="minorHAnsi"/>
                <w:szCs w:val="26"/>
              </w:rPr>
              <w:t xml:space="preserve">S </w:t>
            </w:r>
            <w:r w:rsidR="00930A5C" w:rsidRPr="00C27AC7">
              <w:rPr>
                <w:rFonts w:asciiTheme="minorHAnsi" w:hAnsiTheme="minorHAnsi" w:cstheme="minorHAnsi"/>
                <w:szCs w:val="26"/>
              </w:rPr>
              <w:t>PUBLICS</w:t>
            </w:r>
          </w:p>
          <w:p w14:paraId="2DCD8467" w14:textId="77777777" w:rsidR="009B1CD0" w:rsidRPr="00C27AC7" w:rsidRDefault="009B1CD0" w:rsidP="00005D67">
            <w:pPr>
              <w:tabs>
                <w:tab w:val="left" w:pos="851"/>
              </w:tabs>
              <w:spacing w:before="120" w:after="240"/>
              <w:ind w:right="-1202"/>
              <w:jc w:val="center"/>
              <w:rPr>
                <w:rFonts w:asciiTheme="minorHAnsi" w:hAnsiTheme="minorHAnsi" w:cstheme="minorHAnsi"/>
                <w:caps/>
                <w:szCs w:val="26"/>
              </w:rPr>
            </w:pPr>
            <w:r w:rsidRPr="00005D67">
              <w:rPr>
                <w:rFonts w:asciiTheme="minorHAnsi" w:hAnsiTheme="minorHAnsi" w:cstheme="minorHAnsi"/>
                <w:b/>
                <w:bCs/>
                <w:caps/>
                <w:sz w:val="28"/>
                <w:szCs w:val="26"/>
              </w:rPr>
              <w:t>ACTE</w:t>
            </w:r>
            <w:r w:rsidRPr="00005D67">
              <w:rPr>
                <w:rFonts w:asciiTheme="minorHAnsi" w:hAnsiTheme="minorHAnsi" w:cstheme="minorHAnsi"/>
                <w:b/>
                <w:bCs/>
                <w:sz w:val="28"/>
                <w:szCs w:val="26"/>
              </w:rPr>
              <w:t xml:space="preserve"> D’ENGAGEMENT</w:t>
            </w:r>
          </w:p>
        </w:tc>
        <w:tc>
          <w:tcPr>
            <w:tcW w:w="1275" w:type="dxa"/>
            <w:shd w:val="clear" w:color="auto" w:fill="66CCFF"/>
          </w:tcPr>
          <w:p w14:paraId="405D2D73" w14:textId="77777777" w:rsidR="009B1CD0" w:rsidRPr="00C27AC7" w:rsidRDefault="00E47798" w:rsidP="0083205E">
            <w:pPr>
              <w:pStyle w:val="Titre8"/>
              <w:tabs>
                <w:tab w:val="left" w:pos="851"/>
                <w:tab w:val="right" w:pos="9639"/>
              </w:tabs>
              <w:spacing w:before="120" w:after="120"/>
              <w:rPr>
                <w:rFonts w:asciiTheme="minorHAnsi" w:hAnsiTheme="minorHAnsi" w:cstheme="minorHAnsi"/>
                <w:sz w:val="26"/>
                <w:szCs w:val="26"/>
              </w:rPr>
            </w:pPr>
            <w:r w:rsidRPr="00C27AC7">
              <w:rPr>
                <w:rFonts w:asciiTheme="minorHAnsi" w:hAnsiTheme="minorHAnsi" w:cstheme="minorHAnsi"/>
                <w:caps/>
                <w:sz w:val="26"/>
                <w:szCs w:val="26"/>
              </w:rPr>
              <w:t>ATTRI1</w:t>
            </w:r>
          </w:p>
        </w:tc>
      </w:tr>
    </w:tbl>
    <w:p w14:paraId="4F7818C3" w14:textId="77777777" w:rsidR="009B1CD0" w:rsidRPr="00C27AC7" w:rsidRDefault="009B1CD0" w:rsidP="006C4338">
      <w:pPr>
        <w:tabs>
          <w:tab w:val="left" w:pos="851"/>
        </w:tabs>
        <w:rPr>
          <w:rFonts w:asciiTheme="minorHAnsi" w:hAnsiTheme="minorHAnsi" w:cstheme="minorHAnsi"/>
          <w:szCs w:val="26"/>
        </w:rPr>
      </w:pPr>
    </w:p>
    <w:p w14:paraId="4D5AE31B" w14:textId="77777777" w:rsidR="00254BB6" w:rsidRPr="00C27AC7" w:rsidRDefault="00254BB6"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14:paraId="253CFDD9" w14:textId="77777777">
        <w:tc>
          <w:tcPr>
            <w:tcW w:w="10277" w:type="dxa"/>
            <w:shd w:val="clear" w:color="auto" w:fill="66CCFF"/>
          </w:tcPr>
          <w:p w14:paraId="32C75CB9" w14:textId="77777777" w:rsidR="009B1CD0" w:rsidRPr="00C27AC7" w:rsidRDefault="009B1CD0" w:rsidP="005846FB">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A - Objet </w:t>
            </w:r>
            <w:r w:rsidRPr="00C27AC7">
              <w:rPr>
                <w:rFonts w:asciiTheme="minorHAnsi" w:hAnsiTheme="minorHAnsi" w:cstheme="minorHAnsi"/>
                <w:b/>
                <w:bCs/>
                <w:szCs w:val="26"/>
              </w:rPr>
              <w:t>de l’acte d’engagement</w:t>
            </w:r>
          </w:p>
        </w:tc>
      </w:tr>
    </w:tbl>
    <w:p w14:paraId="2FE3431A" w14:textId="77777777" w:rsidR="009B1CD0" w:rsidRPr="00C27AC7" w:rsidRDefault="009B1CD0" w:rsidP="006C4338">
      <w:pPr>
        <w:tabs>
          <w:tab w:val="left" w:pos="426"/>
          <w:tab w:val="left" w:pos="851"/>
        </w:tabs>
        <w:jc w:val="both"/>
        <w:rPr>
          <w:rFonts w:asciiTheme="minorHAnsi" w:hAnsiTheme="minorHAnsi" w:cstheme="minorHAnsi"/>
          <w:szCs w:val="26"/>
        </w:rPr>
      </w:pPr>
    </w:p>
    <w:p w14:paraId="3C920B0C" w14:textId="77777777" w:rsidR="009B1CD0" w:rsidRPr="00C27AC7" w:rsidRDefault="00F648C3" w:rsidP="006C4338">
      <w:pPr>
        <w:tabs>
          <w:tab w:val="left" w:pos="426"/>
          <w:tab w:val="left" w:pos="851"/>
        </w:tabs>
        <w:jc w:val="both"/>
        <w:rPr>
          <w:rFonts w:asciiTheme="minorHAnsi" w:hAnsiTheme="minorHAnsi" w:cstheme="minorHAnsi"/>
          <w:b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Objet</w:t>
      </w:r>
      <w:r w:rsidR="009B1CD0" w:rsidRPr="00C27AC7">
        <w:rPr>
          <w:rFonts w:asciiTheme="minorHAnsi" w:hAnsiTheme="minorHAnsi" w:cstheme="minorHAnsi"/>
          <w:szCs w:val="26"/>
        </w:rPr>
        <w:t xml:space="preserve"> </w:t>
      </w:r>
      <w:r w:rsidR="00DF6164">
        <w:rPr>
          <w:rFonts w:asciiTheme="minorHAnsi" w:hAnsiTheme="minorHAnsi" w:cstheme="minorHAnsi"/>
          <w:bCs/>
          <w:szCs w:val="26"/>
        </w:rPr>
        <w:t>de la consultation</w:t>
      </w:r>
    </w:p>
    <w:p w14:paraId="49BE9397" w14:textId="77777777" w:rsidR="00140176" w:rsidRDefault="00140176" w:rsidP="00524833">
      <w:pPr>
        <w:tabs>
          <w:tab w:val="left" w:pos="426"/>
          <w:tab w:val="left" w:pos="851"/>
        </w:tabs>
        <w:jc w:val="both"/>
        <w:rPr>
          <w:rFonts w:asciiTheme="minorHAnsi" w:hAnsiTheme="minorHAnsi" w:cstheme="minorHAnsi"/>
          <w:szCs w:val="26"/>
        </w:rPr>
      </w:pPr>
    </w:p>
    <w:p w14:paraId="2F30E598" w14:textId="77777777" w:rsidR="00DF6164" w:rsidRPr="00DF6164" w:rsidRDefault="00DF6164" w:rsidP="00DF6164">
      <w:pPr>
        <w:tabs>
          <w:tab w:val="left" w:pos="426"/>
          <w:tab w:val="left" w:pos="851"/>
        </w:tabs>
        <w:jc w:val="both"/>
        <w:rPr>
          <w:rFonts w:asciiTheme="minorHAnsi" w:hAnsiTheme="minorHAnsi" w:cstheme="minorHAnsi"/>
          <w:szCs w:val="26"/>
        </w:rPr>
      </w:pPr>
      <w:r w:rsidRPr="00DF6164">
        <w:rPr>
          <w:rFonts w:asciiTheme="minorHAnsi" w:hAnsiTheme="minorHAnsi" w:cstheme="minorHAnsi"/>
          <w:szCs w:val="26"/>
        </w:rPr>
        <w:t>Restauration fondamentale de la couche picturale, du support toile et des cadres de 4 tableaux (</w:t>
      </w:r>
      <w:proofErr w:type="spellStart"/>
      <w:r w:rsidRPr="00DF6164">
        <w:rPr>
          <w:rFonts w:asciiTheme="minorHAnsi" w:hAnsiTheme="minorHAnsi" w:cstheme="minorHAnsi"/>
          <w:szCs w:val="26"/>
        </w:rPr>
        <w:t>Hallé</w:t>
      </w:r>
      <w:proofErr w:type="spellEnd"/>
      <w:r w:rsidRPr="00DF6164">
        <w:rPr>
          <w:rFonts w:asciiTheme="minorHAnsi" w:hAnsiTheme="minorHAnsi" w:cstheme="minorHAnsi"/>
          <w:szCs w:val="26"/>
        </w:rPr>
        <w:t xml:space="preserve">, </w:t>
      </w:r>
      <w:proofErr w:type="spellStart"/>
      <w:r w:rsidRPr="00DF6164">
        <w:rPr>
          <w:rFonts w:asciiTheme="minorHAnsi" w:hAnsiTheme="minorHAnsi" w:cstheme="minorHAnsi"/>
          <w:szCs w:val="26"/>
        </w:rPr>
        <w:t>Brenet</w:t>
      </w:r>
      <w:proofErr w:type="spellEnd"/>
      <w:r w:rsidRPr="00DF6164">
        <w:rPr>
          <w:rFonts w:asciiTheme="minorHAnsi" w:hAnsiTheme="minorHAnsi" w:cstheme="minorHAnsi"/>
          <w:szCs w:val="26"/>
        </w:rPr>
        <w:t>, Beaufort, Lagrenée) :</w:t>
      </w:r>
    </w:p>
    <w:p w14:paraId="01E4B49D" w14:textId="77777777" w:rsidR="00DF6164" w:rsidRPr="00DF6164" w:rsidRDefault="00DF6164" w:rsidP="00DF6164">
      <w:pPr>
        <w:tabs>
          <w:tab w:val="left" w:pos="426"/>
          <w:tab w:val="left" w:pos="851"/>
        </w:tabs>
        <w:jc w:val="both"/>
        <w:rPr>
          <w:rFonts w:asciiTheme="minorHAnsi" w:hAnsiTheme="minorHAnsi" w:cstheme="minorHAnsi"/>
          <w:szCs w:val="26"/>
        </w:rPr>
      </w:pPr>
    </w:p>
    <w:p w14:paraId="3DF1ADF2" w14:textId="77777777" w:rsidR="00DF6164" w:rsidRPr="00DF6164" w:rsidRDefault="00DF6164" w:rsidP="00DF6164">
      <w:pPr>
        <w:pStyle w:val="Paragraphedeliste"/>
        <w:numPr>
          <w:ilvl w:val="0"/>
          <w:numId w:val="8"/>
        </w:numPr>
        <w:tabs>
          <w:tab w:val="left" w:pos="426"/>
          <w:tab w:val="left" w:pos="851"/>
        </w:tabs>
        <w:jc w:val="both"/>
        <w:rPr>
          <w:rFonts w:asciiTheme="minorHAnsi" w:hAnsiTheme="minorHAnsi" w:cstheme="minorHAnsi"/>
          <w:szCs w:val="26"/>
        </w:rPr>
      </w:pPr>
      <w:r w:rsidRPr="00DF6164">
        <w:rPr>
          <w:rFonts w:asciiTheme="minorHAnsi" w:hAnsiTheme="minorHAnsi" w:cstheme="minorHAnsi"/>
          <w:szCs w:val="26"/>
        </w:rPr>
        <w:t>Lot n° 1 : Restauration fondamentale de la couche picturale et du support toile de 4 tableaux (</w:t>
      </w:r>
      <w:proofErr w:type="spellStart"/>
      <w:r w:rsidRPr="00DF6164">
        <w:rPr>
          <w:rFonts w:asciiTheme="minorHAnsi" w:hAnsiTheme="minorHAnsi" w:cstheme="minorHAnsi"/>
          <w:szCs w:val="26"/>
        </w:rPr>
        <w:t>Hallé</w:t>
      </w:r>
      <w:proofErr w:type="spellEnd"/>
      <w:r w:rsidRPr="00DF6164">
        <w:rPr>
          <w:rFonts w:asciiTheme="minorHAnsi" w:hAnsiTheme="minorHAnsi" w:cstheme="minorHAnsi"/>
          <w:szCs w:val="26"/>
        </w:rPr>
        <w:t xml:space="preserve">, </w:t>
      </w:r>
      <w:proofErr w:type="spellStart"/>
      <w:r w:rsidRPr="00DF6164">
        <w:rPr>
          <w:rFonts w:asciiTheme="minorHAnsi" w:hAnsiTheme="minorHAnsi" w:cstheme="minorHAnsi"/>
          <w:szCs w:val="26"/>
        </w:rPr>
        <w:t>Brenet</w:t>
      </w:r>
      <w:proofErr w:type="spellEnd"/>
      <w:r w:rsidRPr="00DF6164">
        <w:rPr>
          <w:rFonts w:asciiTheme="minorHAnsi" w:hAnsiTheme="minorHAnsi" w:cstheme="minorHAnsi"/>
          <w:szCs w:val="26"/>
        </w:rPr>
        <w:t>, Beaufort, Lagrenée) ;</w:t>
      </w:r>
    </w:p>
    <w:p w14:paraId="7BAAFE9F" w14:textId="77777777" w:rsidR="00DF6164" w:rsidRPr="00DF6164" w:rsidRDefault="00DF6164" w:rsidP="00DF6164">
      <w:pPr>
        <w:tabs>
          <w:tab w:val="left" w:pos="426"/>
          <w:tab w:val="left" w:pos="851"/>
        </w:tabs>
        <w:jc w:val="both"/>
        <w:rPr>
          <w:rFonts w:asciiTheme="minorHAnsi" w:hAnsiTheme="minorHAnsi" w:cstheme="minorHAnsi"/>
          <w:szCs w:val="26"/>
        </w:rPr>
      </w:pPr>
    </w:p>
    <w:p w14:paraId="69F70535" w14:textId="77777777" w:rsidR="00DF6164" w:rsidRPr="00DF6164" w:rsidRDefault="00DF6164" w:rsidP="00DF6164">
      <w:pPr>
        <w:pStyle w:val="Paragraphedeliste"/>
        <w:numPr>
          <w:ilvl w:val="0"/>
          <w:numId w:val="8"/>
        </w:numPr>
        <w:tabs>
          <w:tab w:val="left" w:pos="426"/>
          <w:tab w:val="left" w:pos="851"/>
        </w:tabs>
        <w:jc w:val="both"/>
        <w:rPr>
          <w:rFonts w:asciiTheme="minorHAnsi" w:hAnsiTheme="minorHAnsi" w:cstheme="minorHAnsi"/>
          <w:szCs w:val="26"/>
        </w:rPr>
      </w:pPr>
      <w:r w:rsidRPr="00DF6164">
        <w:rPr>
          <w:rFonts w:asciiTheme="minorHAnsi" w:hAnsiTheme="minorHAnsi" w:cstheme="minorHAnsi"/>
          <w:szCs w:val="26"/>
        </w:rPr>
        <w:t>Lot n° 2 : Restauration fondamentale des cadres de 4 tableaux (</w:t>
      </w:r>
      <w:proofErr w:type="spellStart"/>
      <w:r w:rsidRPr="00DF6164">
        <w:rPr>
          <w:rFonts w:asciiTheme="minorHAnsi" w:hAnsiTheme="minorHAnsi" w:cstheme="minorHAnsi"/>
          <w:szCs w:val="26"/>
        </w:rPr>
        <w:t>Hallé</w:t>
      </w:r>
      <w:proofErr w:type="spellEnd"/>
      <w:r w:rsidRPr="00DF6164">
        <w:rPr>
          <w:rFonts w:asciiTheme="minorHAnsi" w:hAnsiTheme="minorHAnsi" w:cstheme="minorHAnsi"/>
          <w:szCs w:val="26"/>
        </w:rPr>
        <w:t xml:space="preserve">, </w:t>
      </w:r>
      <w:proofErr w:type="spellStart"/>
      <w:r w:rsidRPr="00DF6164">
        <w:rPr>
          <w:rFonts w:asciiTheme="minorHAnsi" w:hAnsiTheme="minorHAnsi" w:cstheme="minorHAnsi"/>
          <w:szCs w:val="26"/>
        </w:rPr>
        <w:t>Brenet</w:t>
      </w:r>
      <w:proofErr w:type="spellEnd"/>
      <w:r w:rsidRPr="00DF6164">
        <w:rPr>
          <w:rFonts w:asciiTheme="minorHAnsi" w:hAnsiTheme="minorHAnsi" w:cstheme="minorHAnsi"/>
          <w:szCs w:val="26"/>
        </w:rPr>
        <w:t>, Beaufort, Lagrenée).</w:t>
      </w:r>
    </w:p>
    <w:p w14:paraId="448FAE60" w14:textId="77777777" w:rsidR="00DF6164" w:rsidRDefault="00DF6164" w:rsidP="00524833">
      <w:pPr>
        <w:tabs>
          <w:tab w:val="left" w:pos="426"/>
          <w:tab w:val="left" w:pos="851"/>
        </w:tabs>
        <w:jc w:val="both"/>
        <w:rPr>
          <w:rFonts w:asciiTheme="minorHAnsi" w:hAnsiTheme="minorHAnsi" w:cstheme="minorHAnsi"/>
          <w:szCs w:val="26"/>
        </w:rPr>
      </w:pPr>
    </w:p>
    <w:p w14:paraId="572176D6" w14:textId="77777777"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szCs w:val="26"/>
        </w:rPr>
        <w:t>Le présent marché public est passé en application des</w:t>
      </w:r>
      <w:r w:rsidR="009F5EDA" w:rsidRPr="009F5EDA">
        <w:rPr>
          <w:rFonts w:asciiTheme="minorHAnsi" w:hAnsiTheme="minorHAnsi" w:cstheme="minorHAnsi"/>
          <w:szCs w:val="26"/>
        </w:rPr>
        <w:t xml:space="preserve"> </w:t>
      </w:r>
      <w:r w:rsidR="009F5EDA" w:rsidRPr="00DA5947">
        <w:rPr>
          <w:rFonts w:asciiTheme="minorHAnsi" w:hAnsiTheme="minorHAnsi" w:cstheme="minorHAnsi"/>
          <w:szCs w:val="26"/>
        </w:rPr>
        <w:t xml:space="preserve">articles </w:t>
      </w:r>
      <w:sdt>
        <w:sdtPr>
          <w:rPr>
            <w:rFonts w:asciiTheme="minorHAnsi" w:hAnsiTheme="minorHAnsi" w:cstheme="minorHAnsi"/>
            <w:szCs w:val="26"/>
          </w:rPr>
          <w:id w:val="-1547982949"/>
          <w:placeholder>
            <w:docPart w:val="26B46BF49D2546E998933DFF131F5683"/>
          </w:placeholder>
          <w:dropDownList>
            <w:listItem w:value="Choisissez un élément."/>
            <w:listItem w:displayText="L.2123-1 et R. 2123-1 à R. 2123-7" w:value="L.2123-1 et R. 2123-1 à R. 2123-7"/>
            <w:listItem w:displayText="L.2124-1, L.2124-2 et R.2124-1, R.2124-2, R.2161-2 à R.2161-5" w:value="L.2124-1, L.2124-2 et R.2124-1, R.2124-2, R.2161-2 à R.2161-5"/>
            <w:listItem w:displayText="L.2124-1, L.2124-2 et R.2124-1, R.2124-2, R.2161-6 à R.2161-11" w:value="L.2124-1, L.2124-2 et R.2124-1, R.2124-2, R.2161-6 à R.2161-11"/>
            <w:listItem w:displayText="L.2124-1, L.2124-3 et R.2124-3, R.2161-12 à R.2161-20" w:value="L.2124-1, L.2124-3 et R.2124-3, R.2124-2, R.2161-2 à R.2161-5"/>
            <w:listItem w:displayText="L.2124-1, L.2124-4 et R.2124-5, R. 2161-24 à R. 2161-31" w:value="L.2124-1, L.2124-4 et R.2124-5, R. 2161-24 à R. 2161-31"/>
            <w:listItem w:displayText="L.2122-1 et R. 2122-1" w:value="L.2122-1 et R. 2122-1"/>
            <w:listItem w:displayText="L.2122-1 et R. 2122-2" w:value="L.2122-1 et R. 2122-2"/>
            <w:listItem w:displayText="L.2122-1 et R. 2122-3" w:value="L.2122-1 et R. 2122-3"/>
            <w:listItem w:displayText="L.2122-1 et R. 2122-4" w:value="L.2122-1 et R. 2122-4"/>
            <w:listItem w:displayText="L.2122-1 et R. 2122-5" w:value="L.2122-1 et R. 2122-5"/>
            <w:listItem w:displayText="L.2122-1 et R. 2122-6" w:value="L.2122-1 et R. 2122-6"/>
            <w:listItem w:displayText="L.2122-1 et R. 2122-7" w:value="L.2122-1 et R. 2122-7"/>
            <w:listItem w:displayText="L.2122-1 et R. 2122-8" w:value="L.2122-1 et R. 2122-8"/>
            <w:listItem w:displayText="L.2122-1 et R. 2122-9" w:value="L.2122-1 et R. 2122-9"/>
            <w:listItem w:displayText="L.2122-1 et R. 2122-9-1" w:value="L.2122-1 et R. 2122-9-1"/>
            <w:listItem w:displayText="R.2162-7 à R.2162-10" w:value="R.2162-7 à R.2162-10"/>
          </w:dropDownList>
        </w:sdtPr>
        <w:sdtEndPr/>
        <w:sdtContent>
          <w:r w:rsidR="00DF6164">
            <w:rPr>
              <w:rFonts w:asciiTheme="minorHAnsi" w:hAnsiTheme="minorHAnsi" w:cstheme="minorHAnsi"/>
              <w:szCs w:val="26"/>
            </w:rPr>
            <w:t>L.2123-1 et R. 2123-1 à R. 2123-7</w:t>
          </w:r>
        </w:sdtContent>
      </w:sdt>
      <w:r w:rsidR="009F5EDA" w:rsidRPr="00DA5947">
        <w:rPr>
          <w:rFonts w:asciiTheme="minorHAnsi" w:hAnsiTheme="minorHAnsi" w:cstheme="minorHAnsi"/>
          <w:szCs w:val="26"/>
        </w:rPr>
        <w:t xml:space="preserve"> du </w:t>
      </w:r>
      <w:r w:rsidRPr="00C27AC7">
        <w:rPr>
          <w:rFonts w:asciiTheme="minorHAnsi" w:hAnsiTheme="minorHAnsi" w:cstheme="minorHAnsi"/>
          <w:szCs w:val="26"/>
        </w:rPr>
        <w:t>code de la commande publique</w:t>
      </w:r>
      <w:r w:rsidR="00EF6003">
        <w:rPr>
          <w:rFonts w:asciiTheme="minorHAnsi" w:hAnsiTheme="minorHAnsi" w:cstheme="minorHAnsi"/>
          <w:szCs w:val="26"/>
        </w:rPr>
        <w:t>.</w:t>
      </w:r>
    </w:p>
    <w:p w14:paraId="39D8C10A" w14:textId="77777777" w:rsidR="00524833" w:rsidRPr="00C27AC7" w:rsidRDefault="00524833" w:rsidP="00524833">
      <w:pPr>
        <w:tabs>
          <w:tab w:val="left" w:pos="426"/>
          <w:tab w:val="left" w:pos="851"/>
        </w:tabs>
        <w:jc w:val="both"/>
        <w:rPr>
          <w:rFonts w:asciiTheme="minorHAnsi" w:hAnsiTheme="minorHAnsi" w:cstheme="minorHAnsi"/>
          <w:szCs w:val="26"/>
        </w:rPr>
      </w:pPr>
    </w:p>
    <w:p w14:paraId="4B72798B" w14:textId="77777777"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hAnsiTheme="minorHAnsi" w:cstheme="minorHAnsi"/>
          <w:spacing w:val="-10"/>
          <w:position w:val="-2"/>
          <w:szCs w:val="26"/>
        </w:rPr>
        <w:t xml:space="preserve"> </w:t>
      </w:r>
      <w:r w:rsidRPr="00C27AC7">
        <w:rPr>
          <w:rFonts w:asciiTheme="minorHAnsi" w:hAnsiTheme="minorHAnsi" w:cstheme="minorHAnsi"/>
          <w:szCs w:val="26"/>
        </w:rPr>
        <w:t>Code CPV principal :</w:t>
      </w:r>
      <w:r w:rsidR="00482710" w:rsidRPr="00C27AC7">
        <w:rPr>
          <w:rFonts w:asciiTheme="minorHAnsi" w:hAnsiTheme="minorHAnsi" w:cstheme="minorHAnsi"/>
          <w:szCs w:val="26"/>
        </w:rPr>
        <w:t xml:space="preserve"> </w:t>
      </w:r>
      <w:sdt>
        <w:sdtPr>
          <w:rPr>
            <w:rFonts w:asciiTheme="minorHAnsi" w:hAnsiTheme="minorHAnsi" w:cstheme="minorHAnsi"/>
            <w:szCs w:val="26"/>
          </w:rPr>
          <w:id w:val="-1928027115"/>
          <w:placeholder>
            <w:docPart w:val="02C2AA017D5D4EAABDCF035C491BE9DC"/>
          </w:placeholder>
          <w:text/>
        </w:sdtPr>
        <w:sdtEndPr/>
        <w:sdtContent>
          <w:r w:rsidR="00DF6164" w:rsidRPr="00DF6164">
            <w:rPr>
              <w:rFonts w:asciiTheme="minorHAnsi" w:hAnsiTheme="minorHAnsi" w:cstheme="minorHAnsi"/>
              <w:szCs w:val="26"/>
            </w:rPr>
            <w:t>92312000-1 - Services artistiques</w:t>
          </w:r>
        </w:sdtContent>
      </w:sdt>
      <w:r w:rsidR="00140176" w:rsidRPr="00140176">
        <w:rPr>
          <w:rFonts w:asciiTheme="minorHAnsi" w:hAnsiTheme="minorHAnsi" w:cstheme="minorHAnsi"/>
          <w:szCs w:val="26"/>
          <w:highlight w:val="yellow"/>
        </w:rPr>
        <w:t xml:space="preserve"> </w:t>
      </w:r>
    </w:p>
    <w:p w14:paraId="01ADAC55" w14:textId="77777777" w:rsidR="009B1CD0" w:rsidRPr="00C27AC7" w:rsidRDefault="009B1CD0" w:rsidP="005846FB">
      <w:pPr>
        <w:tabs>
          <w:tab w:val="left" w:pos="426"/>
          <w:tab w:val="left" w:pos="851"/>
        </w:tabs>
        <w:jc w:val="both"/>
        <w:rPr>
          <w:rFonts w:asciiTheme="minorHAnsi" w:hAnsiTheme="minorHAnsi" w:cstheme="minorHAnsi"/>
          <w:szCs w:val="26"/>
        </w:rPr>
      </w:pPr>
    </w:p>
    <w:p w14:paraId="7EB8DC64" w14:textId="77777777" w:rsidR="00140176" w:rsidRPr="00C27AC7" w:rsidRDefault="00F648C3" w:rsidP="00140176">
      <w:pPr>
        <w:tabs>
          <w:tab w:val="left" w:pos="426"/>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w:t>
      </w:r>
      <w:r w:rsidR="00140176" w:rsidRPr="00C27AC7">
        <w:rPr>
          <w:rFonts w:asciiTheme="minorHAnsi" w:eastAsia="Arial" w:hAnsiTheme="minorHAnsi" w:cstheme="minorHAnsi"/>
          <w:spacing w:val="-10"/>
          <w:szCs w:val="26"/>
        </w:rPr>
        <w:t>Cet</w:t>
      </w:r>
      <w:r w:rsidR="00140176" w:rsidRPr="00C27AC7">
        <w:rPr>
          <w:rFonts w:asciiTheme="minorHAnsi" w:hAnsiTheme="minorHAnsi" w:cstheme="minorHAnsi"/>
          <w:szCs w:val="26"/>
        </w:rPr>
        <w:t xml:space="preserve"> acte d'engagement correspond :</w:t>
      </w:r>
    </w:p>
    <w:p w14:paraId="14EBEC48" w14:textId="77777777" w:rsidR="00140176" w:rsidRPr="00C27AC7" w:rsidRDefault="00140176" w:rsidP="00140176">
      <w:pPr>
        <w:tabs>
          <w:tab w:val="left" w:pos="426"/>
          <w:tab w:val="left" w:pos="851"/>
        </w:tabs>
        <w:jc w:val="both"/>
        <w:rPr>
          <w:rFonts w:asciiTheme="minorHAnsi" w:hAnsiTheme="minorHAnsi" w:cstheme="minorHAnsi"/>
          <w:szCs w:val="26"/>
        </w:rPr>
      </w:pPr>
    </w:p>
    <w:p w14:paraId="39D44B9E" w14:textId="77777777" w:rsidR="007146B6" w:rsidRPr="00DF6164" w:rsidRDefault="00FD4AFC" w:rsidP="00DF6164">
      <w:pPr>
        <w:pStyle w:val="fcasegauche"/>
        <w:tabs>
          <w:tab w:val="left" w:pos="851"/>
        </w:tabs>
        <w:spacing w:after="0"/>
        <w:ind w:left="851" w:firstLine="0"/>
        <w:rPr>
          <w:rFonts w:asciiTheme="minorHAnsi" w:hAnsiTheme="minorHAnsi" w:cstheme="minorHAnsi"/>
          <w:szCs w:val="26"/>
        </w:rPr>
      </w:pPr>
      <w:sdt>
        <w:sdtPr>
          <w:rPr>
            <w:rFonts w:asciiTheme="minorHAnsi" w:hAnsiTheme="minorHAnsi" w:cstheme="minorHAnsi"/>
            <w:szCs w:val="26"/>
          </w:rPr>
          <w:id w:val="1145470801"/>
          <w15:color w:val="000000"/>
          <w14:checkbox>
            <w14:checked w14:val="0"/>
            <w14:checkedState w14:val="2612" w14:font="MS Gothic"/>
            <w14:uncheckedState w14:val="2610" w14:font="MS Gothic"/>
          </w14:checkbox>
        </w:sdtPr>
        <w:sdtEndPr/>
        <w:sdtContent>
          <w:r w:rsidR="00DF6164">
            <w:rPr>
              <w:rFonts w:ascii="MS Gothic" w:eastAsia="MS Gothic" w:hAnsi="MS Gothic" w:cstheme="minorHAnsi" w:hint="eastAsia"/>
              <w:szCs w:val="26"/>
            </w:rPr>
            <w:t>☐</w:t>
          </w:r>
        </w:sdtContent>
      </w:sdt>
      <w:r w:rsidR="00DF6164">
        <w:rPr>
          <w:rFonts w:asciiTheme="minorHAnsi" w:hAnsiTheme="minorHAnsi" w:cstheme="minorHAnsi"/>
          <w:szCs w:val="26"/>
        </w:rPr>
        <w:tab/>
      </w:r>
      <w:r w:rsidR="00DF6164" w:rsidRPr="00DF6164">
        <w:rPr>
          <w:rFonts w:asciiTheme="minorHAnsi" w:hAnsiTheme="minorHAnsi" w:cstheme="minorHAnsi"/>
          <w:b/>
          <w:szCs w:val="26"/>
        </w:rPr>
        <w:t xml:space="preserve">au lot n° </w:t>
      </w:r>
      <w:sdt>
        <w:sdtPr>
          <w:rPr>
            <w:rFonts w:asciiTheme="minorHAnsi" w:hAnsiTheme="minorHAnsi" w:cstheme="minorHAnsi"/>
            <w:b/>
            <w:szCs w:val="26"/>
          </w:rPr>
          <w:id w:val="-1563472976"/>
          <w:placeholder>
            <w:docPart w:val="0F66FFA8F2D940949FD4DE5B474D5E79"/>
          </w:placeholder>
          <w:text/>
        </w:sdtPr>
        <w:sdtEndPr/>
        <w:sdtContent>
          <w:r w:rsidR="00DF6164" w:rsidRPr="00DF6164">
            <w:rPr>
              <w:rFonts w:asciiTheme="minorHAnsi" w:hAnsiTheme="minorHAnsi" w:cstheme="minorHAnsi"/>
              <w:b/>
              <w:szCs w:val="26"/>
            </w:rPr>
            <w:t>1</w:t>
          </w:r>
        </w:sdtContent>
      </w:sdt>
      <w:r w:rsidR="00DF6164">
        <w:rPr>
          <w:rFonts w:asciiTheme="minorHAnsi" w:hAnsiTheme="minorHAnsi" w:cstheme="minorHAnsi"/>
          <w:szCs w:val="26"/>
        </w:rPr>
        <w:t xml:space="preserve"> : </w:t>
      </w:r>
      <w:r w:rsidR="00DF6164" w:rsidRPr="00202F41">
        <w:rPr>
          <w:rFonts w:asciiTheme="minorHAnsi" w:hAnsiTheme="minorHAnsi" w:cstheme="minorHAnsi"/>
          <w:szCs w:val="26"/>
        </w:rPr>
        <w:t>Restauration fond</w:t>
      </w:r>
      <w:r w:rsidR="00DF6164">
        <w:rPr>
          <w:rFonts w:asciiTheme="minorHAnsi" w:hAnsiTheme="minorHAnsi" w:cstheme="minorHAnsi"/>
          <w:szCs w:val="26"/>
        </w:rPr>
        <w:t>amentale de la couche picturale et</w:t>
      </w:r>
      <w:r w:rsidR="00DF6164" w:rsidRPr="00202F41">
        <w:rPr>
          <w:rFonts w:asciiTheme="minorHAnsi" w:hAnsiTheme="minorHAnsi" w:cstheme="minorHAnsi"/>
          <w:szCs w:val="26"/>
        </w:rPr>
        <w:t xml:space="preserve"> du support toile</w:t>
      </w:r>
      <w:r w:rsidR="00DF6164">
        <w:rPr>
          <w:rFonts w:asciiTheme="minorHAnsi" w:hAnsiTheme="minorHAnsi" w:cstheme="minorHAnsi"/>
          <w:szCs w:val="26"/>
        </w:rPr>
        <w:t xml:space="preserve"> </w:t>
      </w:r>
      <w:r w:rsidR="00DF6164" w:rsidRPr="00202F41">
        <w:rPr>
          <w:rFonts w:asciiTheme="minorHAnsi" w:hAnsiTheme="minorHAnsi" w:cstheme="minorHAnsi"/>
          <w:szCs w:val="26"/>
        </w:rPr>
        <w:t>de 4 tableaux (</w:t>
      </w:r>
      <w:proofErr w:type="spellStart"/>
      <w:r w:rsidR="00DF6164" w:rsidRPr="00202F41">
        <w:rPr>
          <w:rFonts w:asciiTheme="minorHAnsi" w:hAnsiTheme="minorHAnsi" w:cstheme="minorHAnsi"/>
          <w:szCs w:val="26"/>
        </w:rPr>
        <w:t>Hallé</w:t>
      </w:r>
      <w:proofErr w:type="spellEnd"/>
      <w:r w:rsidR="00DF6164" w:rsidRPr="00202F41">
        <w:rPr>
          <w:rFonts w:asciiTheme="minorHAnsi" w:hAnsiTheme="minorHAnsi" w:cstheme="minorHAnsi"/>
          <w:szCs w:val="26"/>
        </w:rPr>
        <w:t xml:space="preserve">, </w:t>
      </w:r>
      <w:proofErr w:type="spellStart"/>
      <w:r w:rsidR="00DF6164" w:rsidRPr="00202F41">
        <w:rPr>
          <w:rFonts w:asciiTheme="minorHAnsi" w:hAnsiTheme="minorHAnsi" w:cstheme="minorHAnsi"/>
          <w:szCs w:val="26"/>
        </w:rPr>
        <w:t>Brenet</w:t>
      </w:r>
      <w:proofErr w:type="spellEnd"/>
      <w:r w:rsidR="00DF6164" w:rsidRPr="00202F41">
        <w:rPr>
          <w:rFonts w:asciiTheme="minorHAnsi" w:hAnsiTheme="minorHAnsi" w:cstheme="minorHAnsi"/>
          <w:szCs w:val="26"/>
        </w:rPr>
        <w:t>, Beaufort, Lagrenée)</w:t>
      </w:r>
      <w:r w:rsidR="00DF6164">
        <w:rPr>
          <w:rFonts w:asciiTheme="minorHAnsi" w:hAnsiTheme="minorHAnsi" w:cstheme="minorHAnsi"/>
          <w:szCs w:val="26"/>
        </w:rPr>
        <w:t>.</w:t>
      </w:r>
    </w:p>
    <w:p w14:paraId="2065AE7D" w14:textId="77777777" w:rsidR="00DF6164" w:rsidRPr="00C27AC7" w:rsidRDefault="00DF6164" w:rsidP="005846FB">
      <w:pPr>
        <w:pStyle w:val="fcasegauche"/>
        <w:tabs>
          <w:tab w:val="left" w:pos="851"/>
        </w:tabs>
        <w:spacing w:after="0"/>
        <w:ind w:left="0" w:firstLine="0"/>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14:paraId="746A1C6D" w14:textId="77777777">
        <w:tc>
          <w:tcPr>
            <w:tcW w:w="10277" w:type="dxa"/>
            <w:shd w:val="clear" w:color="auto" w:fill="66CCFF"/>
          </w:tcPr>
          <w:p w14:paraId="77E3ACD3" w14:textId="77777777" w:rsidR="009B1CD0" w:rsidRPr="00C27AC7" w:rsidRDefault="009B1CD0" w:rsidP="005F0DCE">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B - Engagement </w:t>
            </w:r>
            <w:r w:rsidR="00166B56" w:rsidRPr="00C27AC7">
              <w:rPr>
                <w:rFonts w:asciiTheme="minorHAnsi" w:hAnsiTheme="minorHAnsi" w:cstheme="minorHAnsi"/>
                <w:b/>
                <w:szCs w:val="26"/>
              </w:rPr>
              <w:t>du titulaire ou du groupement titulaire</w:t>
            </w:r>
          </w:p>
        </w:tc>
      </w:tr>
    </w:tbl>
    <w:p w14:paraId="25D17284" w14:textId="77777777" w:rsidR="009B1CD0" w:rsidRPr="00C27AC7" w:rsidRDefault="009B1CD0" w:rsidP="006C4338">
      <w:pPr>
        <w:tabs>
          <w:tab w:val="left" w:pos="851"/>
        </w:tabs>
        <w:rPr>
          <w:rFonts w:asciiTheme="minorHAnsi" w:hAnsiTheme="minorHAnsi" w:cstheme="minorHAnsi"/>
          <w:szCs w:val="26"/>
        </w:rPr>
      </w:pPr>
    </w:p>
    <w:p w14:paraId="6F230199" w14:textId="77777777"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 xml:space="preserve">B1 - Identification et engagement </w:t>
      </w:r>
      <w:r w:rsidR="00CD185D" w:rsidRPr="00C27AC7">
        <w:rPr>
          <w:rFonts w:asciiTheme="minorHAnsi" w:hAnsiTheme="minorHAnsi" w:cstheme="minorHAnsi"/>
          <w:b/>
          <w:szCs w:val="26"/>
        </w:rPr>
        <w:t>du titulaire</w:t>
      </w:r>
      <w:r w:rsidR="0021797C" w:rsidRPr="00C27AC7">
        <w:rPr>
          <w:rFonts w:asciiTheme="minorHAnsi" w:hAnsiTheme="minorHAnsi" w:cstheme="minorHAnsi"/>
          <w:b/>
          <w:szCs w:val="26"/>
        </w:rPr>
        <w:t xml:space="preserve"> ou du groupement titulaire</w:t>
      </w:r>
    </w:p>
    <w:p w14:paraId="2D014E02" w14:textId="77777777" w:rsidR="00C5526F" w:rsidRPr="00C27AC7" w:rsidRDefault="00C5526F" w:rsidP="00A60E41">
      <w:pPr>
        <w:rPr>
          <w:rFonts w:asciiTheme="minorHAnsi" w:hAnsiTheme="minorHAnsi" w:cstheme="minorHAnsi"/>
          <w:b/>
          <w:szCs w:val="26"/>
        </w:rPr>
      </w:pPr>
    </w:p>
    <w:p w14:paraId="261A6D48" w14:textId="77777777" w:rsidR="00C5526F" w:rsidRPr="00C27AC7" w:rsidRDefault="00C5526F" w:rsidP="009F5EDA">
      <w:pPr>
        <w:spacing w:after="240"/>
        <w:jc w:val="both"/>
        <w:rPr>
          <w:rFonts w:asciiTheme="minorHAnsi" w:hAnsiTheme="minorHAnsi" w:cstheme="minorHAnsi"/>
          <w:szCs w:val="26"/>
        </w:rPr>
      </w:pPr>
      <w:r w:rsidRPr="00C27AC7">
        <w:rPr>
          <w:rFonts w:asciiTheme="minorHAnsi" w:hAnsiTheme="minorHAnsi" w:cstheme="minorHAnsi"/>
          <w:szCs w:val="26"/>
        </w:rPr>
        <w:t xml:space="preserve">Nom commercial et dénomination sociale de l’unité ou de l’établissement qui exécutera la prestation : </w:t>
      </w:r>
      <w:sdt>
        <w:sdtPr>
          <w:rPr>
            <w:rFonts w:asciiTheme="minorHAnsi" w:hAnsiTheme="minorHAnsi" w:cstheme="minorHAnsi"/>
            <w:szCs w:val="26"/>
          </w:rPr>
          <w:id w:val="83269344"/>
          <w:placeholder>
            <w:docPart w:val="8BA97E96776C4C8298252356D4DF2CC3"/>
          </w:placeholder>
          <w:showingPlcHdr/>
          <w:text/>
        </w:sdtPr>
        <w:sdtEndPr/>
        <w:sdtContent>
          <w:r w:rsidRPr="00C27AC7">
            <w:rPr>
              <w:rFonts w:asciiTheme="minorHAnsi" w:hAnsiTheme="minorHAnsi" w:cstheme="minorHAnsi"/>
              <w:szCs w:val="26"/>
            </w:rPr>
            <w:t>…………</w:t>
          </w:r>
        </w:sdtContent>
      </w:sdt>
    </w:p>
    <w:tbl>
      <w:tblPr>
        <w:tblStyle w:val="TableauGrille1Clair-Accentuation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482710" w:rsidRPr="00C27AC7" w14:paraId="1CB60912" w14:textId="77777777" w:rsidTr="0087434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097" w:type="dxa"/>
            <w:tcBorders>
              <w:bottom w:val="none" w:sz="0" w:space="0" w:color="auto"/>
            </w:tcBorders>
          </w:tcPr>
          <w:p w14:paraId="5EDF32BB" w14:textId="77777777" w:rsidR="00482710" w:rsidRPr="00C27AC7" w:rsidRDefault="00482710" w:rsidP="009F5EDA">
            <w:pPr>
              <w:jc w:val="both"/>
              <w:rPr>
                <w:rFonts w:asciiTheme="minorHAnsi" w:hAnsiTheme="minorHAnsi" w:cstheme="minorHAnsi"/>
                <w:szCs w:val="26"/>
              </w:rPr>
            </w:pPr>
            <w:r w:rsidRPr="00C27AC7">
              <w:rPr>
                <w:rFonts w:asciiTheme="minorHAnsi" w:hAnsiTheme="minorHAnsi" w:cstheme="minorHAnsi"/>
                <w:szCs w:val="26"/>
              </w:rPr>
              <w:t xml:space="preserve">SIRET : </w:t>
            </w:r>
            <w:sdt>
              <w:sdtPr>
                <w:rPr>
                  <w:rFonts w:asciiTheme="minorHAnsi" w:hAnsiTheme="minorHAnsi" w:cstheme="minorHAnsi"/>
                  <w:szCs w:val="26"/>
                </w:rPr>
                <w:id w:val="1905254795"/>
                <w:placeholder>
                  <w:docPart w:val="32256B9639AA43BB9A4C9C3515B7262E"/>
                </w:placeholder>
                <w:showingPlcHdr/>
                <w:text/>
              </w:sdtPr>
              <w:sdtEndPr/>
              <w:sdtContent>
                <w:r w:rsidRPr="00C27AC7">
                  <w:rPr>
                    <w:rFonts w:asciiTheme="minorHAnsi" w:hAnsiTheme="minorHAnsi" w:cstheme="minorHAnsi"/>
                    <w:szCs w:val="26"/>
                  </w:rPr>
                  <w:t>…………</w:t>
                </w:r>
              </w:sdtContent>
            </w:sdt>
          </w:p>
        </w:tc>
        <w:tc>
          <w:tcPr>
            <w:tcW w:w="5097" w:type="dxa"/>
            <w:tcBorders>
              <w:bottom w:val="none" w:sz="0" w:space="0" w:color="auto"/>
            </w:tcBorders>
          </w:tcPr>
          <w:p w14:paraId="33AA0607" w14:textId="77777777" w:rsidR="00482710" w:rsidRPr="00C27AC7" w:rsidRDefault="00482710" w:rsidP="009F5EDA">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CODE APE : </w:t>
            </w:r>
            <w:sdt>
              <w:sdtPr>
                <w:rPr>
                  <w:rFonts w:asciiTheme="minorHAnsi" w:hAnsiTheme="minorHAnsi" w:cstheme="minorHAnsi"/>
                  <w:szCs w:val="26"/>
                </w:rPr>
                <w:id w:val="-968440686"/>
                <w:placeholder>
                  <w:docPart w:val="77DE785F034E4AE99B5DD7400DDAE23F"/>
                </w:placeholder>
                <w:showingPlcHdr/>
                <w:text/>
              </w:sdtPr>
              <w:sdtEndPr/>
              <w:sdtContent>
                <w:r w:rsidRPr="00C27AC7">
                  <w:rPr>
                    <w:rFonts w:asciiTheme="minorHAnsi" w:hAnsiTheme="minorHAnsi" w:cstheme="minorHAnsi"/>
                    <w:szCs w:val="26"/>
                  </w:rPr>
                  <w:t>…………</w:t>
                </w:r>
              </w:sdtContent>
            </w:sdt>
          </w:p>
        </w:tc>
      </w:tr>
      <w:tr w:rsidR="00482710" w:rsidRPr="00C27AC7" w14:paraId="186AE2E6" w14:textId="7777777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14:paraId="0E86B8CE" w14:textId="77777777" w:rsidR="001A7A04" w:rsidRPr="00C27AC7" w:rsidRDefault="00482710"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RCS : </w:t>
            </w:r>
            <w:sdt>
              <w:sdtPr>
                <w:rPr>
                  <w:rFonts w:asciiTheme="minorHAnsi" w:hAnsiTheme="minorHAnsi" w:cstheme="minorHAnsi"/>
                  <w:szCs w:val="26"/>
                </w:rPr>
                <w:id w:val="-192549513"/>
                <w:placeholder>
                  <w:docPart w:val="48E8EE785B9F4FD4AE5A178FAA59B6EC"/>
                </w:placeholder>
                <w:showingPlcHdr/>
                <w:text/>
              </w:sdtPr>
              <w:sdtEndPr/>
              <w:sdtContent>
                <w:r w:rsidR="00874342" w:rsidRPr="00C27AC7">
                  <w:rPr>
                    <w:rFonts w:asciiTheme="minorHAnsi" w:hAnsiTheme="minorHAnsi" w:cstheme="minorHAnsi"/>
                    <w:szCs w:val="26"/>
                  </w:rPr>
                  <w:t>…………</w:t>
                </w:r>
              </w:sdtContent>
            </w:sdt>
          </w:p>
        </w:tc>
        <w:tc>
          <w:tcPr>
            <w:tcW w:w="5097" w:type="dxa"/>
          </w:tcPr>
          <w:p w14:paraId="616C7254" w14:textId="77777777" w:rsidR="00874342" w:rsidRPr="00C27AC7" w:rsidRDefault="00482710"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PME-PMI : </w:t>
            </w:r>
            <w:sdt>
              <w:sdtPr>
                <w:rPr>
                  <w:rFonts w:asciiTheme="minorHAnsi" w:hAnsiTheme="minorHAnsi" w:cstheme="minorHAnsi"/>
                  <w:szCs w:val="26"/>
                </w:rPr>
                <w:id w:val="1426837866"/>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022663901"/>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r w:rsidR="00874342" w:rsidRPr="00C27AC7" w14:paraId="7FD74E7D" w14:textId="7777777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14:paraId="578F57FC" w14:textId="77777777" w:rsidR="00874342" w:rsidRPr="00C27AC7" w:rsidRDefault="00874342"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Courriel : </w:t>
            </w:r>
            <w:sdt>
              <w:sdtPr>
                <w:rPr>
                  <w:rFonts w:asciiTheme="minorHAnsi" w:hAnsiTheme="minorHAnsi" w:cstheme="minorHAnsi"/>
                  <w:szCs w:val="26"/>
                </w:rPr>
                <w:id w:val="2062352064"/>
                <w:placeholder>
                  <w:docPart w:val="51DD48AD736944BDB9CD24BAB7669AA6"/>
                </w:placeholder>
                <w:showingPlcHdr/>
                <w:text/>
              </w:sdtPr>
              <w:sdtEndPr/>
              <w:sdtContent>
                <w:r w:rsidRPr="00C27AC7">
                  <w:rPr>
                    <w:rFonts w:asciiTheme="minorHAnsi" w:hAnsiTheme="minorHAnsi" w:cstheme="minorHAnsi"/>
                    <w:szCs w:val="26"/>
                  </w:rPr>
                  <w:t>…………</w:t>
                </w:r>
              </w:sdtContent>
            </w:sdt>
          </w:p>
        </w:tc>
        <w:tc>
          <w:tcPr>
            <w:tcW w:w="5097" w:type="dxa"/>
          </w:tcPr>
          <w:p w14:paraId="312F54DC" w14:textId="77777777" w:rsidR="00874342" w:rsidRPr="00C27AC7" w:rsidRDefault="00874342"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EA-ESAT :</w:t>
            </w:r>
            <w:r w:rsidR="005B1081">
              <w:rPr>
                <w:rFonts w:asciiTheme="minorHAnsi" w:hAnsiTheme="minorHAnsi" w:cstheme="minorHAnsi"/>
                <w:szCs w:val="26"/>
              </w:rPr>
              <w:t xml:space="preserve">  </w:t>
            </w:r>
            <w:r w:rsidRPr="00C27AC7">
              <w:rPr>
                <w:rFonts w:asciiTheme="minorHAnsi" w:hAnsiTheme="minorHAnsi" w:cstheme="minorHAnsi"/>
                <w:szCs w:val="26"/>
              </w:rPr>
              <w:t xml:space="preserve"> </w:t>
            </w:r>
            <w:sdt>
              <w:sdtPr>
                <w:rPr>
                  <w:rFonts w:asciiTheme="minorHAnsi" w:hAnsiTheme="minorHAnsi" w:cstheme="minorHAnsi"/>
                  <w:szCs w:val="26"/>
                </w:rPr>
                <w:id w:val="-1780179732"/>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731261000"/>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bl>
    <w:p w14:paraId="01EB180F" w14:textId="5DA1CC69" w:rsidR="009B1CD0" w:rsidRPr="00C27AC7" w:rsidRDefault="009B1CD0" w:rsidP="009F5EDA">
      <w:pPr>
        <w:tabs>
          <w:tab w:val="left" w:pos="851"/>
        </w:tabs>
        <w:spacing w:before="240"/>
        <w:jc w:val="both"/>
        <w:rPr>
          <w:rFonts w:asciiTheme="minorHAnsi" w:hAnsiTheme="minorHAnsi" w:cstheme="minorHAnsi"/>
          <w:szCs w:val="26"/>
        </w:rPr>
      </w:pPr>
      <w:r w:rsidRPr="003A6FC6">
        <w:rPr>
          <w:rFonts w:asciiTheme="minorHAnsi" w:hAnsiTheme="minorHAnsi" w:cstheme="minorHAnsi"/>
          <w:szCs w:val="26"/>
        </w:rPr>
        <w:t>Ap</w:t>
      </w:r>
      <w:r w:rsidR="00C5526F" w:rsidRPr="003A6FC6">
        <w:rPr>
          <w:rFonts w:asciiTheme="minorHAnsi" w:hAnsiTheme="minorHAnsi" w:cstheme="minorHAnsi"/>
          <w:szCs w:val="26"/>
        </w:rPr>
        <w:t xml:space="preserve">rès avoir pris connaissance de toutes les </w:t>
      </w:r>
      <w:r w:rsidRPr="003A6FC6">
        <w:rPr>
          <w:rFonts w:asciiTheme="minorHAnsi" w:hAnsiTheme="minorHAnsi" w:cstheme="minorHAnsi"/>
          <w:szCs w:val="26"/>
        </w:rPr>
        <w:t xml:space="preserve">pièces </w:t>
      </w:r>
      <w:r w:rsidR="00C5526F" w:rsidRPr="003A6FC6">
        <w:rPr>
          <w:rFonts w:asciiTheme="minorHAnsi" w:hAnsiTheme="minorHAnsi" w:cstheme="minorHAnsi"/>
          <w:szCs w:val="26"/>
        </w:rPr>
        <w:t>énumérées à l’article 1.1 du CCP n°</w:t>
      </w:r>
      <w:sdt>
        <w:sdtPr>
          <w:rPr>
            <w:rFonts w:cs="Calibri"/>
            <w:szCs w:val="26"/>
          </w:rPr>
          <w:id w:val="1798650853"/>
          <w:placeholder>
            <w:docPart w:val="96AA067E78BA4D2B90C18CF402DAE2BB"/>
          </w:placeholder>
          <w:text/>
        </w:sdtPr>
        <w:sdtEndPr/>
        <w:sdtContent>
          <w:r w:rsidR="003A6FC6" w:rsidRPr="003A6FC6">
            <w:rPr>
              <w:rFonts w:cs="Calibri"/>
              <w:szCs w:val="26"/>
            </w:rPr>
            <w:t>DAF_2024_001277</w:t>
          </w:r>
        </w:sdtContent>
      </w:sdt>
      <w:r w:rsidR="00C5526F" w:rsidRPr="003A6FC6">
        <w:rPr>
          <w:rFonts w:asciiTheme="minorHAnsi" w:hAnsiTheme="minorHAnsi" w:cstheme="minorHAnsi"/>
          <w:szCs w:val="26"/>
        </w:rPr>
        <w:t xml:space="preserve"> et </w:t>
      </w:r>
      <w:r w:rsidRPr="003A6FC6">
        <w:rPr>
          <w:rFonts w:asciiTheme="minorHAnsi" w:hAnsiTheme="minorHAnsi" w:cstheme="minorHAnsi"/>
          <w:szCs w:val="26"/>
        </w:rPr>
        <w:t>constitutives</w:t>
      </w:r>
      <w:r w:rsidR="00603870" w:rsidRPr="003A6FC6">
        <w:rPr>
          <w:rFonts w:asciiTheme="minorHAnsi" w:hAnsiTheme="minorHAnsi" w:cstheme="minorHAnsi"/>
          <w:szCs w:val="26"/>
        </w:rPr>
        <w:t xml:space="preserve"> </w:t>
      </w:r>
      <w:r w:rsidRPr="003A6FC6">
        <w:rPr>
          <w:rFonts w:asciiTheme="minorHAnsi" w:hAnsiTheme="minorHAnsi" w:cstheme="minorHAnsi"/>
          <w:szCs w:val="26"/>
        </w:rPr>
        <w:t xml:space="preserve">du marché </w:t>
      </w:r>
      <w:r w:rsidR="00FE48C9" w:rsidRPr="003A6FC6">
        <w:rPr>
          <w:rFonts w:asciiTheme="minorHAnsi" w:hAnsiTheme="minorHAnsi" w:cstheme="minorHAnsi"/>
          <w:szCs w:val="26"/>
        </w:rPr>
        <w:t>public</w:t>
      </w:r>
      <w:r w:rsidR="00C5526F" w:rsidRPr="003A6FC6">
        <w:rPr>
          <w:rFonts w:asciiTheme="minorHAnsi" w:hAnsiTheme="minorHAnsi" w:cstheme="minorHAnsi"/>
          <w:szCs w:val="26"/>
        </w:rPr>
        <w:t xml:space="preserve"> </w:t>
      </w:r>
      <w:r w:rsidR="003543CF" w:rsidRPr="003A6FC6">
        <w:rPr>
          <w:rFonts w:asciiTheme="minorHAnsi" w:hAnsiTheme="minorHAnsi" w:cstheme="minorHAnsi"/>
          <w:szCs w:val="26"/>
        </w:rPr>
        <w:t>;</w:t>
      </w:r>
    </w:p>
    <w:p w14:paraId="3306BAA9" w14:textId="77777777" w:rsidR="00A83B56" w:rsidRPr="00C27AC7" w:rsidRDefault="00A83B56" w:rsidP="00A60E41">
      <w:pPr>
        <w:tabs>
          <w:tab w:val="left" w:pos="851"/>
        </w:tabs>
        <w:jc w:val="both"/>
        <w:rPr>
          <w:rFonts w:asciiTheme="minorHAnsi" w:hAnsiTheme="minorHAnsi" w:cstheme="minorHAnsi"/>
          <w:szCs w:val="26"/>
        </w:rPr>
      </w:pPr>
    </w:p>
    <w:p w14:paraId="2433BC9E" w14:textId="77777777" w:rsidR="009B1CD0" w:rsidRPr="00C27AC7" w:rsidRDefault="007146B6" w:rsidP="00A60E41">
      <w:pPr>
        <w:tabs>
          <w:tab w:val="left" w:pos="851"/>
        </w:tabs>
        <w:jc w:val="both"/>
        <w:rPr>
          <w:rFonts w:asciiTheme="minorHAnsi" w:hAnsiTheme="minorHAnsi" w:cstheme="minorHAnsi"/>
          <w:szCs w:val="26"/>
        </w:rPr>
      </w:pPr>
      <w:r w:rsidRPr="00C27AC7">
        <w:rPr>
          <w:rFonts w:asciiTheme="minorHAnsi" w:hAnsiTheme="minorHAnsi" w:cstheme="minorHAnsi"/>
          <w:szCs w:val="26"/>
        </w:rPr>
        <w:t>Et</w:t>
      </w:r>
      <w:r w:rsidR="009B1CD0" w:rsidRPr="00C27AC7">
        <w:rPr>
          <w:rFonts w:asciiTheme="minorHAnsi" w:hAnsiTheme="minorHAnsi" w:cstheme="minorHAnsi"/>
          <w:szCs w:val="26"/>
        </w:rPr>
        <w:t xml:space="preserve"> conformément à leurs clauses,</w:t>
      </w:r>
    </w:p>
    <w:p w14:paraId="6FD7ADFF" w14:textId="77777777" w:rsidR="009B1CD0" w:rsidRPr="00C27AC7" w:rsidRDefault="009B1CD0" w:rsidP="00A60E41">
      <w:pPr>
        <w:tabs>
          <w:tab w:val="left" w:pos="851"/>
        </w:tabs>
        <w:jc w:val="both"/>
        <w:rPr>
          <w:rFonts w:asciiTheme="minorHAnsi" w:hAnsiTheme="minorHAnsi" w:cstheme="minorHAnsi"/>
          <w:szCs w:val="26"/>
        </w:rPr>
      </w:pPr>
    </w:p>
    <w:p w14:paraId="403AFD1B" w14:textId="77777777" w:rsidR="009B1CD0" w:rsidRPr="00C27AC7" w:rsidRDefault="00FD4AFC"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43263383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le</w:t>
      </w:r>
      <w:proofErr w:type="gramEnd"/>
      <w:r w:rsidR="00D90A00" w:rsidRPr="00C27AC7">
        <w:rPr>
          <w:rFonts w:asciiTheme="minorHAnsi" w:hAnsiTheme="minorHAnsi" w:cstheme="minorHAnsi"/>
          <w:szCs w:val="26"/>
        </w:rPr>
        <w:t xml:space="preserve"> </w:t>
      </w:r>
      <w:r w:rsidR="009B1CD0" w:rsidRPr="00C27AC7">
        <w:rPr>
          <w:rFonts w:asciiTheme="minorHAnsi" w:hAnsiTheme="minorHAnsi" w:cstheme="minorHAnsi"/>
          <w:szCs w:val="26"/>
        </w:rPr>
        <w:t>signataire</w:t>
      </w:r>
    </w:p>
    <w:p w14:paraId="320CDD2F" w14:textId="77777777" w:rsidR="009B1CD0" w:rsidRPr="00C27AC7" w:rsidRDefault="00FD4AFC" w:rsidP="002B056D">
      <w:pPr>
        <w:tabs>
          <w:tab w:val="left" w:pos="851"/>
        </w:tabs>
        <w:spacing w:before="120"/>
        <w:ind w:left="1560"/>
        <w:jc w:val="both"/>
        <w:rPr>
          <w:rFonts w:asciiTheme="minorHAnsi" w:hAnsiTheme="minorHAnsi" w:cstheme="minorHAnsi"/>
          <w:i/>
          <w:szCs w:val="26"/>
        </w:rPr>
      </w:pPr>
      <w:sdt>
        <w:sdtPr>
          <w:rPr>
            <w:rFonts w:asciiTheme="minorHAnsi" w:hAnsiTheme="minorHAnsi" w:cstheme="minorHAnsi"/>
            <w:szCs w:val="26"/>
          </w:rPr>
          <w:id w:val="-7822084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9B1CD0" w:rsidRPr="00C27AC7">
        <w:rPr>
          <w:rFonts w:asciiTheme="minorHAnsi" w:hAnsiTheme="minorHAnsi" w:cstheme="minorHAnsi"/>
          <w:szCs w:val="26"/>
        </w:rPr>
        <w:t>engage</w:t>
      </w:r>
      <w:proofErr w:type="gramEnd"/>
      <w:r w:rsidR="00C8619E">
        <w:rPr>
          <w:rFonts w:asciiTheme="minorHAnsi" w:hAnsiTheme="minorHAnsi" w:cstheme="minorHAnsi"/>
          <w:szCs w:val="26"/>
        </w:rPr>
        <w:t xml:space="preserve"> sa société</w:t>
      </w:r>
      <w:r w:rsidR="009B1CD0" w:rsidRPr="00C27AC7">
        <w:rPr>
          <w:rFonts w:asciiTheme="minorHAnsi" w:hAnsiTheme="minorHAnsi" w:cstheme="minorHAnsi"/>
          <w:szCs w:val="26"/>
        </w:rPr>
        <w:t>, sur la base de son offre et pour son propre compte ;</w:t>
      </w:r>
    </w:p>
    <w:p w14:paraId="328E2EE3" w14:textId="77777777" w:rsidR="009B1CD0"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3A99A00" w14:textId="77777777" w:rsidR="009B1CD0" w:rsidRPr="00C27AC7" w:rsidRDefault="00FD4AFC" w:rsidP="002B056D">
      <w:pPr>
        <w:tabs>
          <w:tab w:val="left" w:pos="851"/>
        </w:tabs>
        <w:jc w:val="both"/>
        <w:rPr>
          <w:rFonts w:asciiTheme="minorHAnsi" w:hAnsiTheme="minorHAnsi" w:cstheme="minorHAnsi"/>
          <w:szCs w:val="26"/>
        </w:rPr>
      </w:pPr>
      <w:sdt>
        <w:sdtPr>
          <w:rPr>
            <w:rFonts w:asciiTheme="minorHAnsi" w:hAnsiTheme="minorHAnsi" w:cstheme="minorHAnsi"/>
            <w:szCs w:val="26"/>
          </w:rPr>
          <w:id w:val="643006740"/>
          <w:placeholder>
            <w:docPart w:val="88AEA161D03A49DF984E75F3E4D3963F"/>
          </w:placeholder>
          <w:showingPlcHdr/>
          <w:text/>
        </w:sdtPr>
        <w:sdtEndPr/>
        <w:sdtContent>
          <w:r w:rsidR="009C4DCF" w:rsidRPr="00C27AC7">
            <w:rPr>
              <w:rFonts w:asciiTheme="minorHAnsi" w:hAnsiTheme="minorHAnsi" w:cstheme="minorHAnsi"/>
              <w:szCs w:val="26"/>
            </w:rPr>
            <w:t>…………</w:t>
          </w:r>
        </w:sdtContent>
      </w:sdt>
    </w:p>
    <w:p w14:paraId="6C85BC2D" w14:textId="77777777" w:rsidR="009B1CD0" w:rsidRPr="00C27AC7" w:rsidRDefault="00FD4AFC" w:rsidP="002B056D">
      <w:pPr>
        <w:tabs>
          <w:tab w:val="left" w:pos="851"/>
        </w:tabs>
        <w:ind w:left="1560"/>
        <w:jc w:val="both"/>
        <w:rPr>
          <w:rFonts w:asciiTheme="minorHAnsi" w:hAnsiTheme="minorHAnsi" w:cstheme="minorHAnsi"/>
          <w:szCs w:val="26"/>
        </w:rPr>
      </w:pPr>
      <w:sdt>
        <w:sdtPr>
          <w:rPr>
            <w:rFonts w:asciiTheme="minorHAnsi" w:hAnsiTheme="minorHAnsi" w:cstheme="minorHAnsi"/>
            <w:szCs w:val="26"/>
          </w:rPr>
          <w:id w:val="1109478318"/>
          <w15:color w:val="000000"/>
          <w14:checkbox>
            <w14:checked w14:val="0"/>
            <w14:checkedState w14:val="2612" w14:font="MS Gothic"/>
            <w14:uncheckedState w14:val="2610" w14:font="MS Gothic"/>
          </w14:checkbox>
        </w:sdtPr>
        <w:sdtEndPr/>
        <w:sdtContent>
          <w:r w:rsidR="001240BE">
            <w:rPr>
              <w:rFonts w:ascii="MS Gothic" w:eastAsia="MS Gothic" w:hAnsi="MS Gothic" w:cstheme="minorHAnsi" w:hint="eastAsia"/>
              <w:szCs w:val="26"/>
            </w:rPr>
            <w:t>☐</w:t>
          </w:r>
        </w:sdtContent>
      </w:sdt>
      <w:r w:rsidR="00EC7CF9" w:rsidRPr="00C27AC7">
        <w:rPr>
          <w:rFonts w:asciiTheme="minorHAnsi" w:hAnsiTheme="minorHAnsi" w:cstheme="minorHAnsi"/>
          <w:szCs w:val="26"/>
        </w:rPr>
        <w:t xml:space="preserve"> </w:t>
      </w:r>
      <w:r w:rsidR="00482710" w:rsidRPr="00C27AC7">
        <w:rPr>
          <w:rFonts w:asciiTheme="minorHAnsi" w:hAnsiTheme="minorHAnsi" w:cstheme="minorHAnsi"/>
          <w:szCs w:val="26"/>
        </w:rPr>
        <w:t xml:space="preserve">engage la société </w:t>
      </w:r>
      <w:sdt>
        <w:sdtPr>
          <w:rPr>
            <w:rFonts w:asciiTheme="minorHAnsi" w:hAnsiTheme="minorHAnsi" w:cstheme="minorHAnsi"/>
            <w:szCs w:val="26"/>
          </w:rPr>
          <w:id w:val="1025747028"/>
          <w:placeholder>
            <w:docPart w:val="7D48CAD0329A4C398F7A81C04C12A170"/>
          </w:placeholder>
          <w:showingPlcHdr/>
          <w:text/>
        </w:sdtPr>
        <w:sdtEndPr/>
        <w:sdtContent>
          <w:r w:rsidR="00482710" w:rsidRPr="00C27AC7">
            <w:rPr>
              <w:rFonts w:asciiTheme="minorHAnsi" w:hAnsiTheme="minorHAnsi" w:cstheme="minorHAnsi"/>
              <w:szCs w:val="26"/>
            </w:rPr>
            <w:t>…………</w:t>
          </w:r>
        </w:sdtContent>
      </w:sdt>
      <w:r w:rsidR="00482710" w:rsidRPr="00C27AC7">
        <w:rPr>
          <w:rFonts w:asciiTheme="minorHAnsi" w:hAnsiTheme="minorHAnsi" w:cstheme="minorHAnsi"/>
          <w:szCs w:val="26"/>
        </w:rPr>
        <w:t xml:space="preserve"> </w:t>
      </w:r>
      <w:r w:rsidR="009B1CD0" w:rsidRPr="00C27AC7">
        <w:rPr>
          <w:rFonts w:asciiTheme="minorHAnsi" w:hAnsiTheme="minorHAnsi" w:cstheme="minorHAnsi"/>
          <w:szCs w:val="26"/>
        </w:rPr>
        <w:t>sur la base de son offre</w:t>
      </w:r>
      <w:r w:rsidR="002B056D" w:rsidRPr="00C27AC7">
        <w:rPr>
          <w:rFonts w:asciiTheme="minorHAnsi" w:hAnsiTheme="minorHAnsi" w:cstheme="minorHAnsi"/>
          <w:szCs w:val="26"/>
        </w:rPr>
        <w:t xml:space="preserve"> </w:t>
      </w:r>
      <w:r w:rsidR="002B056D" w:rsidRPr="00C27AC7">
        <w:rPr>
          <w:rFonts w:asciiTheme="minorHAnsi" w:hAnsiTheme="minorHAnsi" w:cstheme="minorHAnsi"/>
          <w:i/>
          <w:szCs w:val="26"/>
        </w:rPr>
        <w:t xml:space="preserve">(en cas de convention de mandat) </w:t>
      </w:r>
      <w:r w:rsidR="009B1CD0" w:rsidRPr="00C27AC7">
        <w:rPr>
          <w:rFonts w:asciiTheme="minorHAnsi" w:hAnsiTheme="minorHAnsi" w:cstheme="minorHAnsi"/>
          <w:szCs w:val="26"/>
        </w:rPr>
        <w:t>;</w:t>
      </w:r>
    </w:p>
    <w:p w14:paraId="619103CE" w14:textId="77777777" w:rsidR="003A11D7"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34BE09D" w14:textId="77777777" w:rsidR="009C4DCF" w:rsidRPr="00C27AC7" w:rsidRDefault="00FD4AFC"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417489605"/>
          <w:placeholder>
            <w:docPart w:val="8692520CF9614A128E02C1853E176226"/>
          </w:placeholder>
          <w:showingPlcHdr/>
          <w:text/>
        </w:sdtPr>
        <w:sdtEndPr/>
        <w:sdtContent>
          <w:r w:rsidR="009C4DCF" w:rsidRPr="00C27AC7">
            <w:rPr>
              <w:rFonts w:asciiTheme="minorHAnsi" w:hAnsiTheme="minorHAnsi" w:cstheme="minorHAnsi"/>
              <w:szCs w:val="26"/>
            </w:rPr>
            <w:t>…………</w:t>
          </w:r>
        </w:sdtContent>
      </w:sdt>
    </w:p>
    <w:p w14:paraId="60F4944A" w14:textId="77777777" w:rsidR="009B1CD0" w:rsidRPr="00C27AC7" w:rsidRDefault="009B1CD0" w:rsidP="00A60E41">
      <w:pPr>
        <w:tabs>
          <w:tab w:val="left" w:pos="851"/>
        </w:tabs>
        <w:jc w:val="both"/>
        <w:rPr>
          <w:rFonts w:asciiTheme="minorHAnsi" w:hAnsiTheme="minorHAnsi" w:cstheme="minorHAnsi"/>
          <w:szCs w:val="26"/>
        </w:rPr>
      </w:pPr>
    </w:p>
    <w:p w14:paraId="21E9CFFF" w14:textId="77777777" w:rsidR="009B1CD0" w:rsidRPr="00C27AC7" w:rsidRDefault="00FD4AFC"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0674946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w:t>
      </w:r>
      <w:r w:rsidR="009B1CD0" w:rsidRPr="00C27AC7">
        <w:rPr>
          <w:rFonts w:asciiTheme="minorHAnsi" w:hAnsiTheme="minorHAnsi" w:cstheme="minorHAnsi"/>
          <w:szCs w:val="26"/>
        </w:rPr>
        <w:t>’ensemble</w:t>
      </w:r>
      <w:proofErr w:type="gramEnd"/>
      <w:r w:rsidR="009B1CD0" w:rsidRPr="00C27AC7">
        <w:rPr>
          <w:rFonts w:asciiTheme="minorHAnsi" w:hAnsiTheme="minorHAnsi" w:cstheme="minorHAnsi"/>
          <w:szCs w:val="26"/>
        </w:rPr>
        <w:t xml:space="preserve"> des membres du groupement s’engagent, sur la base de l’offre du groupement ;</w:t>
      </w:r>
    </w:p>
    <w:p w14:paraId="21DD3FCE" w14:textId="77777777" w:rsidR="003543CF" w:rsidRPr="001D08E6" w:rsidRDefault="003543CF" w:rsidP="00A60E41">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3FE59754" w14:textId="77777777" w:rsidR="003543CF" w:rsidRPr="00C27AC7" w:rsidRDefault="00FD4AFC"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1534544905"/>
          <w:placeholder>
            <w:docPart w:val="04AC110A69904E248D6D61F6111F9CA4"/>
          </w:placeholder>
          <w:showingPlcHdr/>
          <w:text/>
        </w:sdtPr>
        <w:sdtEndPr/>
        <w:sdtContent>
          <w:r w:rsidR="003543CF" w:rsidRPr="00C27AC7">
            <w:rPr>
              <w:rFonts w:asciiTheme="minorHAnsi" w:hAnsiTheme="minorHAnsi" w:cstheme="minorHAnsi"/>
              <w:szCs w:val="26"/>
            </w:rPr>
            <w:t>…………</w:t>
          </w:r>
        </w:sdtContent>
      </w:sdt>
    </w:p>
    <w:p w14:paraId="65EB5505" w14:textId="77777777" w:rsidR="009B1CD0" w:rsidRPr="00C27AC7" w:rsidRDefault="009B1CD0" w:rsidP="00A60E41">
      <w:pPr>
        <w:pStyle w:val="fcase1ertab"/>
        <w:tabs>
          <w:tab w:val="left" w:pos="851"/>
        </w:tabs>
        <w:ind w:left="0" w:firstLine="0"/>
        <w:rPr>
          <w:rFonts w:asciiTheme="minorHAnsi" w:hAnsiTheme="minorHAnsi" w:cstheme="minorHAnsi"/>
          <w:szCs w:val="26"/>
        </w:rPr>
      </w:pPr>
    </w:p>
    <w:p w14:paraId="1029830D" w14:textId="77777777" w:rsidR="00140176" w:rsidRPr="00C27AC7" w:rsidRDefault="00140176" w:rsidP="00140176">
      <w:pPr>
        <w:pStyle w:val="fcase1ertab"/>
        <w:tabs>
          <w:tab w:val="left" w:pos="851"/>
        </w:tabs>
        <w:ind w:left="0" w:firstLine="0"/>
        <w:rPr>
          <w:rFonts w:asciiTheme="minorHAnsi" w:hAnsiTheme="minorHAnsi" w:cstheme="minorHAnsi"/>
          <w:szCs w:val="26"/>
        </w:rPr>
      </w:pPr>
      <w:proofErr w:type="gramStart"/>
      <w:r w:rsidRPr="003A6FC6">
        <w:rPr>
          <w:rFonts w:asciiTheme="minorHAnsi" w:hAnsiTheme="minorHAnsi" w:cstheme="minorHAnsi"/>
          <w:szCs w:val="26"/>
        </w:rPr>
        <w:t>à</w:t>
      </w:r>
      <w:proofErr w:type="gramEnd"/>
      <w:r w:rsidRPr="003A6FC6">
        <w:rPr>
          <w:rFonts w:asciiTheme="minorHAnsi" w:hAnsiTheme="minorHAnsi" w:cstheme="minorHAnsi"/>
          <w:szCs w:val="26"/>
        </w:rPr>
        <w:t xml:space="preserve"> exécuter les prestations demandées aux prix indiqués dans l’annexe financière en annexe du présent document.</w:t>
      </w:r>
    </w:p>
    <w:p w14:paraId="23954238" w14:textId="77777777" w:rsidR="00E045B4" w:rsidRPr="00C27AC7" w:rsidRDefault="00E045B4" w:rsidP="00A60E41">
      <w:pPr>
        <w:pStyle w:val="fcase1ertab"/>
        <w:tabs>
          <w:tab w:val="clear" w:pos="426"/>
          <w:tab w:val="left" w:pos="851"/>
        </w:tabs>
        <w:spacing w:before="120"/>
        <w:ind w:firstLine="142"/>
        <w:rPr>
          <w:rFonts w:asciiTheme="minorHAnsi" w:hAnsiTheme="minorHAnsi" w:cstheme="minorHAnsi"/>
          <w:szCs w:val="26"/>
        </w:rPr>
      </w:pPr>
    </w:p>
    <w:p w14:paraId="301A3689" w14:textId="77777777" w:rsidR="009B1CD0" w:rsidRPr="00C27AC7" w:rsidRDefault="009B1CD0" w:rsidP="00A60E41">
      <w:pPr>
        <w:tabs>
          <w:tab w:val="left" w:pos="851"/>
          <w:tab w:val="left" w:pos="6237"/>
        </w:tabs>
        <w:rPr>
          <w:rFonts w:asciiTheme="minorHAnsi" w:hAnsiTheme="minorHAnsi" w:cstheme="minorHAnsi"/>
          <w:b/>
          <w:iCs/>
          <w:szCs w:val="26"/>
        </w:rPr>
      </w:pPr>
      <w:r w:rsidRPr="00C27AC7">
        <w:rPr>
          <w:rFonts w:asciiTheme="minorHAnsi" w:hAnsiTheme="minorHAnsi" w:cstheme="minorHAnsi"/>
          <w:b/>
          <w:szCs w:val="26"/>
        </w:rPr>
        <w:t xml:space="preserve">B2 </w:t>
      </w:r>
      <w:r w:rsidR="0021797C" w:rsidRPr="00C27AC7">
        <w:rPr>
          <w:rFonts w:asciiTheme="minorHAnsi" w:hAnsiTheme="minorHAnsi" w:cstheme="minorHAnsi"/>
          <w:b/>
          <w:szCs w:val="26"/>
        </w:rPr>
        <w:t>–</w:t>
      </w:r>
      <w:r w:rsidRPr="00C27AC7">
        <w:rPr>
          <w:rFonts w:asciiTheme="minorHAnsi" w:hAnsiTheme="minorHAnsi" w:cstheme="minorHAnsi"/>
          <w:b/>
          <w:szCs w:val="26"/>
        </w:rPr>
        <w:t xml:space="preserve"> </w:t>
      </w:r>
      <w:r w:rsidR="0021797C" w:rsidRPr="00C27AC7">
        <w:rPr>
          <w:rFonts w:asciiTheme="minorHAnsi" w:hAnsiTheme="minorHAnsi" w:cstheme="minorHAnsi"/>
          <w:b/>
          <w:szCs w:val="26"/>
        </w:rPr>
        <w:t>Nature du groupement et</w:t>
      </w:r>
      <w:r w:rsidR="00036500" w:rsidRPr="00C27AC7">
        <w:rPr>
          <w:rFonts w:asciiTheme="minorHAnsi" w:hAnsiTheme="minorHAnsi" w:cstheme="minorHAnsi"/>
          <w:b/>
          <w:szCs w:val="26"/>
        </w:rPr>
        <w:t>,</w:t>
      </w:r>
      <w:r w:rsidR="0021797C" w:rsidRPr="00C27AC7">
        <w:rPr>
          <w:rFonts w:asciiTheme="minorHAnsi" w:hAnsiTheme="minorHAnsi" w:cstheme="minorHAnsi"/>
          <w:b/>
          <w:szCs w:val="26"/>
        </w:rPr>
        <w:t xml:space="preserve"> </w:t>
      </w:r>
      <w:r w:rsidR="00036500" w:rsidRPr="00C27AC7">
        <w:rPr>
          <w:rFonts w:asciiTheme="minorHAnsi" w:hAnsiTheme="minorHAnsi" w:cstheme="minorHAnsi"/>
          <w:b/>
          <w:szCs w:val="26"/>
        </w:rPr>
        <w:t>en cas de groupement conjoint,</w:t>
      </w:r>
      <w:r w:rsidR="00036500" w:rsidRPr="00C27AC7" w:rsidDel="0021797C">
        <w:rPr>
          <w:rFonts w:asciiTheme="minorHAnsi" w:hAnsiTheme="minorHAnsi" w:cstheme="minorHAnsi"/>
          <w:b/>
          <w:szCs w:val="26"/>
        </w:rPr>
        <w:t xml:space="preserve"> </w:t>
      </w:r>
      <w:r w:rsidR="0021797C" w:rsidRPr="00C27AC7">
        <w:rPr>
          <w:rFonts w:asciiTheme="minorHAnsi" w:hAnsiTheme="minorHAnsi" w:cstheme="minorHAnsi"/>
          <w:b/>
          <w:szCs w:val="26"/>
        </w:rPr>
        <w:t>r</w:t>
      </w:r>
      <w:r w:rsidRPr="00C27AC7">
        <w:rPr>
          <w:rFonts w:asciiTheme="minorHAnsi" w:hAnsiTheme="minorHAnsi" w:cstheme="minorHAnsi"/>
          <w:b/>
          <w:szCs w:val="26"/>
        </w:rPr>
        <w:t>épartition des prestations</w:t>
      </w:r>
    </w:p>
    <w:p w14:paraId="78AAF797" w14:textId="77777777" w:rsidR="00354C04" w:rsidRPr="001D08E6" w:rsidRDefault="002B056D" w:rsidP="00A60E41">
      <w:pPr>
        <w:pStyle w:val="fcase1ertab"/>
        <w:tabs>
          <w:tab w:val="left" w:pos="851"/>
        </w:tabs>
        <w:rPr>
          <w:rFonts w:asciiTheme="minorHAnsi" w:hAnsiTheme="minorHAnsi" w:cstheme="minorHAnsi"/>
          <w:sz w:val="24"/>
          <w:szCs w:val="24"/>
        </w:rPr>
      </w:pPr>
      <w:r w:rsidRPr="001D08E6">
        <w:rPr>
          <w:rFonts w:asciiTheme="minorHAnsi" w:hAnsiTheme="minorHAnsi" w:cstheme="minorHAnsi"/>
          <w:i/>
          <w:iCs/>
          <w:sz w:val="24"/>
          <w:szCs w:val="24"/>
        </w:rPr>
        <w:t>[</w:t>
      </w:r>
      <w:r w:rsidR="00840934" w:rsidRPr="001D08E6">
        <w:rPr>
          <w:rFonts w:asciiTheme="minorHAnsi" w:hAnsiTheme="minorHAnsi" w:cstheme="minorHAnsi"/>
          <w:i/>
          <w:iCs/>
          <w:sz w:val="24"/>
          <w:szCs w:val="24"/>
        </w:rPr>
        <w:t>En</w:t>
      </w:r>
      <w:r w:rsidR="00354C04" w:rsidRPr="001D08E6">
        <w:rPr>
          <w:rFonts w:asciiTheme="minorHAnsi" w:hAnsiTheme="minorHAnsi" w:cstheme="minorHAnsi"/>
          <w:i/>
          <w:iCs/>
          <w:sz w:val="24"/>
          <w:szCs w:val="24"/>
        </w:rPr>
        <w:t xml:space="preserve"> cas de group</w:t>
      </w:r>
      <w:r w:rsidRPr="001D08E6">
        <w:rPr>
          <w:rFonts w:asciiTheme="minorHAnsi" w:hAnsiTheme="minorHAnsi" w:cstheme="minorHAnsi"/>
          <w:i/>
          <w:iCs/>
          <w:sz w:val="24"/>
          <w:szCs w:val="24"/>
        </w:rPr>
        <w:t>ement d’opérateurs économiques.]</w:t>
      </w:r>
    </w:p>
    <w:p w14:paraId="51E9432E" w14:textId="77777777" w:rsidR="00036500" w:rsidRPr="00C27AC7" w:rsidRDefault="00036500" w:rsidP="00A60E41">
      <w:pPr>
        <w:tabs>
          <w:tab w:val="left" w:pos="851"/>
          <w:tab w:val="left" w:pos="6237"/>
        </w:tabs>
        <w:rPr>
          <w:rFonts w:asciiTheme="minorHAnsi" w:hAnsiTheme="minorHAnsi" w:cstheme="minorHAnsi"/>
          <w:i/>
          <w:iCs/>
          <w:szCs w:val="26"/>
        </w:rPr>
      </w:pPr>
    </w:p>
    <w:p w14:paraId="7CC32821" w14:textId="77777777" w:rsidR="0021797C" w:rsidRPr="00C27AC7" w:rsidRDefault="0021797C" w:rsidP="00A60E41">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Pour l’exécution du marché </w:t>
      </w:r>
      <w:r w:rsidR="00D90A00" w:rsidRPr="00C27AC7">
        <w:rPr>
          <w:rFonts w:asciiTheme="minorHAnsi" w:hAnsiTheme="minorHAnsi" w:cstheme="minorHAnsi"/>
          <w:szCs w:val="26"/>
        </w:rPr>
        <w:t>public</w:t>
      </w:r>
      <w:r w:rsidRPr="00C27AC7">
        <w:rPr>
          <w:rFonts w:asciiTheme="minorHAnsi" w:hAnsiTheme="minorHAnsi" w:cstheme="minorHAnsi"/>
          <w:szCs w:val="26"/>
        </w:rPr>
        <w:t xml:space="preserve">, le groupement </w:t>
      </w:r>
      <w:r w:rsidR="00036500" w:rsidRPr="00C27AC7">
        <w:rPr>
          <w:rFonts w:asciiTheme="minorHAnsi" w:hAnsiTheme="minorHAnsi" w:cstheme="minorHAnsi"/>
          <w:szCs w:val="26"/>
        </w:rPr>
        <w:t>d’opérateurs économiques est</w:t>
      </w:r>
      <w:r w:rsidRPr="00C27AC7">
        <w:rPr>
          <w:rFonts w:asciiTheme="minorHAnsi" w:hAnsiTheme="minorHAnsi" w:cstheme="minorHAnsi"/>
          <w:szCs w:val="26"/>
        </w:rPr>
        <w:t> :</w:t>
      </w:r>
    </w:p>
    <w:p w14:paraId="65E773D2" w14:textId="77777777" w:rsidR="00354C04" w:rsidRPr="00C27AC7" w:rsidRDefault="00FD4AFC" w:rsidP="00A60E41">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7989872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23E3F"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134346820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14:paraId="7B53269D" w14:textId="77777777" w:rsidR="00C5526F" w:rsidRPr="001D08E6" w:rsidRDefault="002B056D" w:rsidP="00C5526F">
      <w:pPr>
        <w:tabs>
          <w:tab w:val="left" w:pos="851"/>
        </w:tabs>
        <w:spacing w:before="120" w:after="240"/>
        <w:jc w:val="both"/>
        <w:rPr>
          <w:rFonts w:asciiTheme="minorHAnsi" w:hAnsiTheme="minorHAnsi" w:cstheme="minorHAnsi"/>
          <w:i/>
          <w:iCs/>
          <w:sz w:val="24"/>
          <w:szCs w:val="24"/>
        </w:rPr>
      </w:pPr>
      <w:r w:rsidRPr="001D08E6">
        <w:rPr>
          <w:rFonts w:asciiTheme="minorHAnsi" w:hAnsiTheme="minorHAnsi" w:cstheme="minorHAnsi"/>
          <w:i/>
          <w:iCs/>
          <w:sz w:val="24"/>
          <w:szCs w:val="24"/>
        </w:rPr>
        <w:t>[</w:t>
      </w:r>
      <w:r w:rsidR="009B1CD0" w:rsidRPr="001D08E6">
        <w:rPr>
          <w:rFonts w:asciiTheme="minorHAnsi" w:hAnsiTheme="minorHAnsi" w:cstheme="minorHAnsi"/>
          <w:i/>
          <w:iCs/>
          <w:sz w:val="24"/>
          <w:szCs w:val="24"/>
        </w:rPr>
        <w:t>Les membres du groupement conjoint indiquent dans le tableau ci-dessous la répartition des prestations que chacun d’entre eux s’engage à réaliser.</w:t>
      </w:r>
      <w:r w:rsidRPr="001D08E6">
        <w:rPr>
          <w:rFonts w:asciiTheme="minorHAnsi" w:hAnsiTheme="minorHAnsi" w:cstheme="minorHAnsi"/>
          <w:i/>
          <w:iCs/>
          <w:sz w:val="24"/>
          <w:szCs w:val="24"/>
        </w:rPr>
        <w:t>]</w:t>
      </w:r>
    </w:p>
    <w:tbl>
      <w:tblPr>
        <w:tblW w:w="10241" w:type="dxa"/>
        <w:tblInd w:w="-40" w:type="dxa"/>
        <w:tblLayout w:type="fixed"/>
        <w:tblLook w:val="0000" w:firstRow="0" w:lastRow="0" w:firstColumn="0" w:lastColumn="0" w:noHBand="0" w:noVBand="0"/>
      </w:tblPr>
      <w:tblGrid>
        <w:gridCol w:w="4146"/>
        <w:gridCol w:w="3686"/>
        <w:gridCol w:w="2409"/>
      </w:tblGrid>
      <w:tr w:rsidR="009B1CD0" w:rsidRPr="00C27AC7" w14:paraId="73B1DFDC" w14:textId="77777777" w:rsidTr="00C5526F">
        <w:trPr>
          <w:trHeight w:val="397"/>
        </w:trPr>
        <w:tc>
          <w:tcPr>
            <w:tcW w:w="4146" w:type="dxa"/>
            <w:vMerge w:val="restart"/>
            <w:tcBorders>
              <w:top w:val="single" w:sz="4" w:space="0" w:color="000000"/>
              <w:left w:val="single" w:sz="4" w:space="0" w:color="000000"/>
              <w:bottom w:val="single" w:sz="4" w:space="0" w:color="000000"/>
            </w:tcBorders>
            <w:shd w:val="clear" w:color="auto" w:fill="auto"/>
            <w:vAlign w:val="center"/>
          </w:tcPr>
          <w:p w14:paraId="3FFD4162" w14:textId="77777777"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Désignation des membres </w:t>
            </w:r>
          </w:p>
          <w:p w14:paraId="71C21940" w14:textId="77777777"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du groupement conjoint</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4FA57C" w14:textId="77777777" w:rsidR="009B1CD0" w:rsidRPr="00C27AC7" w:rsidRDefault="009B1CD0" w:rsidP="00C5526F">
            <w:pPr>
              <w:pStyle w:val="Titre6"/>
              <w:jc w:val="center"/>
              <w:rPr>
                <w:rFonts w:asciiTheme="minorHAnsi" w:hAnsiTheme="minorHAnsi" w:cstheme="minorHAnsi"/>
                <w:b/>
                <w:i/>
                <w:sz w:val="26"/>
                <w:szCs w:val="26"/>
              </w:rPr>
            </w:pPr>
            <w:r w:rsidRPr="00C27AC7">
              <w:rPr>
                <w:rFonts w:asciiTheme="minorHAnsi" w:hAnsiTheme="minorHAnsi" w:cstheme="minorHAnsi"/>
                <w:b/>
                <w:i/>
                <w:sz w:val="26"/>
                <w:szCs w:val="26"/>
              </w:rPr>
              <w:t>Prestations exécutées par les membres</w:t>
            </w:r>
          </w:p>
          <w:p w14:paraId="108C5BFE" w14:textId="77777777" w:rsidR="009B1CD0" w:rsidRPr="00C27AC7" w:rsidRDefault="009B1CD0" w:rsidP="00C5526F">
            <w:pPr>
              <w:pStyle w:val="Titre6"/>
              <w:jc w:val="center"/>
              <w:rPr>
                <w:rFonts w:asciiTheme="minorHAnsi" w:hAnsiTheme="minorHAnsi" w:cstheme="minorHAnsi"/>
                <w:b/>
                <w:sz w:val="26"/>
                <w:szCs w:val="26"/>
              </w:rPr>
            </w:pPr>
            <w:r w:rsidRPr="00C27AC7">
              <w:rPr>
                <w:rFonts w:asciiTheme="minorHAnsi" w:hAnsiTheme="minorHAnsi" w:cstheme="minorHAnsi"/>
                <w:b/>
                <w:i/>
                <w:sz w:val="26"/>
                <w:szCs w:val="26"/>
              </w:rPr>
              <w:t>du groupement conjoint</w:t>
            </w:r>
          </w:p>
        </w:tc>
      </w:tr>
      <w:tr w:rsidR="009B1CD0" w:rsidRPr="00C27AC7" w14:paraId="0F751DAA" w14:textId="77777777" w:rsidTr="00C5526F">
        <w:trPr>
          <w:trHeight w:val="567"/>
        </w:trPr>
        <w:tc>
          <w:tcPr>
            <w:tcW w:w="4146" w:type="dxa"/>
            <w:vMerge/>
            <w:tcBorders>
              <w:top w:val="single" w:sz="4" w:space="0" w:color="000000"/>
              <w:left w:val="single" w:sz="4" w:space="0" w:color="000000"/>
              <w:bottom w:val="single" w:sz="4" w:space="0" w:color="000000"/>
            </w:tcBorders>
            <w:shd w:val="clear" w:color="auto" w:fill="FFFFFF"/>
            <w:vAlign w:val="center"/>
          </w:tcPr>
          <w:p w14:paraId="09E5EACB" w14:textId="77777777" w:rsidR="009B1CD0" w:rsidRPr="00C27AC7" w:rsidRDefault="009B1CD0" w:rsidP="00A60E41">
            <w:pPr>
              <w:keepNext/>
              <w:tabs>
                <w:tab w:val="left" w:pos="851"/>
              </w:tabs>
              <w:snapToGrid w:val="0"/>
              <w:jc w:val="center"/>
              <w:rPr>
                <w:rFonts w:asciiTheme="minorHAnsi" w:hAnsiTheme="minorHAnsi" w:cstheme="minorHAnsi"/>
                <w:b/>
                <w:szCs w:val="26"/>
              </w:rPr>
            </w:pPr>
          </w:p>
        </w:tc>
        <w:tc>
          <w:tcPr>
            <w:tcW w:w="3686" w:type="dxa"/>
            <w:tcBorders>
              <w:top w:val="single" w:sz="4" w:space="0" w:color="000000"/>
              <w:left w:val="single" w:sz="4" w:space="0" w:color="000000"/>
              <w:bottom w:val="single" w:sz="4" w:space="0" w:color="000000"/>
            </w:tcBorders>
            <w:shd w:val="clear" w:color="auto" w:fill="FFFFFF"/>
            <w:vAlign w:val="center"/>
          </w:tcPr>
          <w:p w14:paraId="546D2890" w14:textId="77777777"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BA0CB4" w14:textId="77777777"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Montant HT </w:t>
            </w:r>
          </w:p>
          <w:p w14:paraId="4E8640EA" w14:textId="77777777" w:rsidR="009B1CD0" w:rsidRPr="00C27AC7" w:rsidRDefault="009B1CD0" w:rsidP="00A60E41">
            <w:pPr>
              <w:keepNext/>
              <w:tabs>
                <w:tab w:val="left" w:pos="851"/>
              </w:tabs>
              <w:jc w:val="center"/>
              <w:rPr>
                <w:rFonts w:asciiTheme="minorHAnsi" w:hAnsiTheme="minorHAnsi" w:cstheme="minorHAnsi"/>
                <w:szCs w:val="26"/>
              </w:rPr>
            </w:pPr>
            <w:r w:rsidRPr="00C27AC7">
              <w:rPr>
                <w:rFonts w:asciiTheme="minorHAnsi" w:hAnsiTheme="minorHAnsi" w:cstheme="minorHAnsi"/>
                <w:b/>
                <w:szCs w:val="26"/>
              </w:rPr>
              <w:t>de la prestation</w:t>
            </w:r>
          </w:p>
        </w:tc>
      </w:tr>
      <w:tr w:rsidR="009B1CD0" w:rsidRPr="00C27AC7" w14:paraId="744587E9" w14:textId="77777777" w:rsidTr="00C5526F">
        <w:trPr>
          <w:trHeight w:val="680"/>
        </w:trPr>
        <w:tc>
          <w:tcPr>
            <w:tcW w:w="4146" w:type="dxa"/>
            <w:tcBorders>
              <w:top w:val="single" w:sz="4" w:space="0" w:color="000000"/>
              <w:left w:val="single" w:sz="4" w:space="0" w:color="000000"/>
            </w:tcBorders>
            <w:shd w:val="clear" w:color="auto" w:fill="CCFFFF"/>
            <w:vAlign w:val="center"/>
          </w:tcPr>
          <w:p w14:paraId="1AFFAF45" w14:textId="77777777"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top w:val="single" w:sz="4" w:space="0" w:color="000000"/>
              <w:left w:val="single" w:sz="4" w:space="0" w:color="000000"/>
            </w:tcBorders>
            <w:shd w:val="clear" w:color="auto" w:fill="CCFFFF"/>
            <w:vAlign w:val="center"/>
          </w:tcPr>
          <w:p w14:paraId="5DF3997F" w14:textId="77777777"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top w:val="single" w:sz="4" w:space="0" w:color="000000"/>
              <w:left w:val="single" w:sz="4" w:space="0" w:color="000000"/>
              <w:right w:val="single" w:sz="4" w:space="0" w:color="000000"/>
            </w:tcBorders>
            <w:shd w:val="clear" w:color="auto" w:fill="CCFFFF"/>
            <w:vAlign w:val="center"/>
          </w:tcPr>
          <w:p w14:paraId="65547626" w14:textId="77777777"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14:paraId="4C01A669" w14:textId="77777777" w:rsidTr="00C5526F">
        <w:trPr>
          <w:trHeight w:val="680"/>
        </w:trPr>
        <w:tc>
          <w:tcPr>
            <w:tcW w:w="4146" w:type="dxa"/>
            <w:tcBorders>
              <w:left w:val="single" w:sz="4" w:space="0" w:color="000000"/>
            </w:tcBorders>
            <w:shd w:val="clear" w:color="auto" w:fill="auto"/>
            <w:vAlign w:val="center"/>
          </w:tcPr>
          <w:p w14:paraId="2A7BFC5E" w14:textId="77777777"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tcBorders>
            <w:shd w:val="clear" w:color="auto" w:fill="auto"/>
            <w:vAlign w:val="center"/>
          </w:tcPr>
          <w:p w14:paraId="718D6C66" w14:textId="77777777"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right w:val="single" w:sz="4" w:space="0" w:color="000000"/>
            </w:tcBorders>
            <w:shd w:val="clear" w:color="auto" w:fill="auto"/>
            <w:vAlign w:val="center"/>
          </w:tcPr>
          <w:p w14:paraId="5984857B" w14:textId="77777777"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14:paraId="4A3B2282" w14:textId="77777777" w:rsidTr="00C5526F">
        <w:trPr>
          <w:trHeight w:val="680"/>
        </w:trPr>
        <w:tc>
          <w:tcPr>
            <w:tcW w:w="4146" w:type="dxa"/>
            <w:tcBorders>
              <w:left w:val="single" w:sz="4" w:space="0" w:color="000000"/>
              <w:bottom w:val="single" w:sz="4" w:space="0" w:color="000000"/>
            </w:tcBorders>
            <w:shd w:val="clear" w:color="auto" w:fill="CCFFFF"/>
            <w:vAlign w:val="center"/>
          </w:tcPr>
          <w:p w14:paraId="7659E51B" w14:textId="77777777"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bottom w:val="single" w:sz="4" w:space="0" w:color="000000"/>
            </w:tcBorders>
            <w:shd w:val="clear" w:color="auto" w:fill="CCFFFF"/>
            <w:vAlign w:val="center"/>
          </w:tcPr>
          <w:p w14:paraId="71B72A47" w14:textId="77777777"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bottom w:val="single" w:sz="4" w:space="0" w:color="000000"/>
              <w:right w:val="single" w:sz="4" w:space="0" w:color="000000"/>
            </w:tcBorders>
            <w:shd w:val="clear" w:color="auto" w:fill="CCFFFF"/>
            <w:vAlign w:val="center"/>
          </w:tcPr>
          <w:p w14:paraId="1ADDCE2C" w14:textId="77777777" w:rsidR="009B1CD0" w:rsidRPr="00C27AC7" w:rsidRDefault="009B1CD0" w:rsidP="00A60E41">
            <w:pPr>
              <w:keepNext/>
              <w:tabs>
                <w:tab w:val="left" w:pos="851"/>
              </w:tabs>
              <w:snapToGrid w:val="0"/>
              <w:jc w:val="center"/>
              <w:rPr>
                <w:rFonts w:asciiTheme="minorHAnsi" w:hAnsiTheme="minorHAnsi" w:cstheme="minorHAnsi"/>
                <w:szCs w:val="26"/>
              </w:rPr>
            </w:pPr>
          </w:p>
        </w:tc>
      </w:tr>
    </w:tbl>
    <w:p w14:paraId="59A7BBBA" w14:textId="77777777" w:rsidR="009B1CD0" w:rsidRPr="00C27AC7" w:rsidRDefault="009B1CD0" w:rsidP="00A60E41">
      <w:pPr>
        <w:pStyle w:val="fcasegauche"/>
        <w:tabs>
          <w:tab w:val="left" w:pos="851"/>
        </w:tabs>
        <w:spacing w:after="0"/>
        <w:ind w:left="0" w:firstLine="0"/>
        <w:rPr>
          <w:rFonts w:asciiTheme="minorHAnsi" w:hAnsiTheme="minorHAnsi" w:cstheme="minorHAnsi"/>
          <w:bCs/>
          <w:iCs/>
          <w:szCs w:val="26"/>
        </w:rPr>
      </w:pPr>
    </w:p>
    <w:p w14:paraId="12D9BAFF" w14:textId="77777777" w:rsidR="009B1CD0" w:rsidRPr="00C27AC7" w:rsidRDefault="009B1CD0" w:rsidP="00A60E41">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lastRenderedPageBreak/>
        <w:t xml:space="preserve">B3 - </w:t>
      </w:r>
      <w:r w:rsidR="00813BDC" w:rsidRPr="00C27AC7">
        <w:rPr>
          <w:rFonts w:asciiTheme="minorHAnsi" w:hAnsiTheme="minorHAnsi" w:cstheme="minorHAnsi"/>
          <w:b/>
          <w:szCs w:val="26"/>
        </w:rPr>
        <w:t>Compte</w:t>
      </w:r>
      <w:r w:rsidRPr="00C27AC7">
        <w:rPr>
          <w:rFonts w:asciiTheme="minorHAnsi" w:hAnsiTheme="minorHAnsi" w:cstheme="minorHAnsi"/>
          <w:b/>
          <w:szCs w:val="26"/>
        </w:rPr>
        <w:t>(s) à créditer</w:t>
      </w:r>
    </w:p>
    <w:p w14:paraId="45E775BE" w14:textId="77777777" w:rsidR="009B1CD0" w:rsidRPr="001D08E6" w:rsidRDefault="002B056D" w:rsidP="00F648C3">
      <w:pPr>
        <w:pStyle w:val="fcase1ertab"/>
        <w:keepNext/>
        <w:tabs>
          <w:tab w:val="left" w:pos="851"/>
        </w:tabs>
        <w:spacing w:before="120"/>
        <w:ind w:left="0" w:firstLine="0"/>
        <w:rPr>
          <w:rFonts w:asciiTheme="minorHAnsi" w:hAnsiTheme="minorHAnsi" w:cstheme="minorHAnsi"/>
          <w:b/>
          <w:sz w:val="24"/>
          <w:szCs w:val="24"/>
        </w:rPr>
      </w:pPr>
      <w:r w:rsidRPr="001D08E6">
        <w:rPr>
          <w:rFonts w:asciiTheme="minorHAnsi" w:hAnsiTheme="minorHAnsi" w:cstheme="minorHAnsi"/>
          <w:i/>
          <w:sz w:val="24"/>
          <w:szCs w:val="24"/>
        </w:rPr>
        <w:t>[</w:t>
      </w:r>
      <w:r w:rsidR="009B1CD0" w:rsidRPr="001D08E6">
        <w:rPr>
          <w:rFonts w:asciiTheme="minorHAnsi" w:hAnsiTheme="minorHAnsi" w:cstheme="minorHAnsi"/>
          <w:i/>
          <w:sz w:val="24"/>
          <w:szCs w:val="24"/>
        </w:rPr>
        <w:t xml:space="preserve">Joindre un ou des relevé(s) d’identité bancaire </w:t>
      </w:r>
      <w:r w:rsidR="00813BDC" w:rsidRPr="001D08E6">
        <w:rPr>
          <w:rFonts w:asciiTheme="minorHAnsi" w:hAnsiTheme="minorHAnsi" w:cstheme="minorHAnsi"/>
          <w:i/>
          <w:sz w:val="24"/>
          <w:szCs w:val="24"/>
        </w:rPr>
        <w:t xml:space="preserve">(RIB) </w:t>
      </w:r>
      <w:r w:rsidR="009B1CD0" w:rsidRPr="001D08E6">
        <w:rPr>
          <w:rFonts w:asciiTheme="minorHAnsi" w:hAnsiTheme="minorHAnsi" w:cstheme="minorHAnsi"/>
          <w:i/>
          <w:sz w:val="24"/>
          <w:szCs w:val="24"/>
        </w:rPr>
        <w:t>ou postal</w:t>
      </w:r>
      <w:r w:rsidR="00813BDC" w:rsidRPr="001D08E6">
        <w:rPr>
          <w:rFonts w:asciiTheme="minorHAnsi" w:hAnsiTheme="minorHAnsi" w:cstheme="minorHAnsi"/>
          <w:i/>
          <w:sz w:val="24"/>
          <w:szCs w:val="24"/>
        </w:rPr>
        <w:t xml:space="preserve"> en cliquant sur l’icône ci-dessous</w:t>
      </w:r>
      <w:r w:rsidR="009B1CD0" w:rsidRPr="001D08E6">
        <w:rPr>
          <w:rFonts w:asciiTheme="minorHAnsi" w:hAnsiTheme="minorHAnsi" w:cstheme="minorHAnsi"/>
          <w:i/>
          <w:sz w:val="24"/>
          <w:szCs w:val="24"/>
        </w:rPr>
        <w:t>.</w:t>
      </w:r>
      <w:r w:rsidRPr="001D08E6">
        <w:rPr>
          <w:rFonts w:asciiTheme="minorHAnsi" w:hAnsiTheme="minorHAnsi" w:cstheme="minorHAnsi"/>
          <w:i/>
          <w:sz w:val="24"/>
          <w:szCs w:val="24"/>
        </w:rPr>
        <w:t>]</w:t>
      </w:r>
    </w:p>
    <w:p w14:paraId="5B9CE133" w14:textId="77777777" w:rsidR="00813BDC"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p>
    <w:sdt>
      <w:sdtPr>
        <w:rPr>
          <w:rFonts w:asciiTheme="minorHAnsi" w:hAnsiTheme="minorHAnsi" w:cstheme="minorHAnsi"/>
          <w:b/>
          <w:szCs w:val="26"/>
        </w:rPr>
        <w:alias w:val="Cliquez sur l'icône pour ajouter un RIB"/>
        <w:tag w:val="Cliquez sur l'icône pour ajouter un RIB"/>
        <w:id w:val="1699356436"/>
        <w:temporary/>
        <w:showingPlcHdr/>
        <w:picture/>
      </w:sdtPr>
      <w:sdtEndPr/>
      <w:sdtContent>
        <w:p w14:paraId="2C783FF0" w14:textId="77777777" w:rsidR="009B1CD0"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noProof/>
              <w:szCs w:val="26"/>
              <w:lang w:eastAsia="fr-FR"/>
            </w:rPr>
            <w:drawing>
              <wp:inline distT="0" distB="0" distL="0" distR="0" wp14:anchorId="28229EB4" wp14:editId="532F1BDB">
                <wp:extent cx="6453505" cy="4082902"/>
                <wp:effectExtent l="0" t="0" r="444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53505" cy="4082902"/>
                        </a:xfrm>
                        <a:prstGeom prst="rect">
                          <a:avLst/>
                        </a:prstGeom>
                        <a:noFill/>
                        <a:ln>
                          <a:noFill/>
                        </a:ln>
                      </pic:spPr>
                    </pic:pic>
                  </a:graphicData>
                </a:graphic>
              </wp:inline>
            </w:drawing>
          </w:r>
        </w:p>
      </w:sdtContent>
    </w:sdt>
    <w:p w14:paraId="1C39AEEF" w14:textId="77777777"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14:paraId="6BF8CB02" w14:textId="77777777" w:rsidR="0043437A" w:rsidRPr="00C27AC7" w:rsidRDefault="0043437A" w:rsidP="00A60E41">
      <w:pPr>
        <w:pStyle w:val="fcasegauche"/>
        <w:keepNext/>
        <w:tabs>
          <w:tab w:val="left" w:pos="426"/>
        </w:tabs>
        <w:spacing w:after="0"/>
        <w:ind w:left="0" w:firstLine="0"/>
        <w:jc w:val="left"/>
        <w:rPr>
          <w:rFonts w:asciiTheme="minorHAnsi" w:hAnsiTheme="minorHAnsi" w:cstheme="minorHAnsi"/>
          <w:szCs w:val="26"/>
        </w:rPr>
      </w:pPr>
      <w:r w:rsidRPr="00C27AC7">
        <w:rPr>
          <w:rFonts w:asciiTheme="minorHAnsi" w:hAnsiTheme="minorHAnsi" w:cstheme="minorHAnsi"/>
          <w:b/>
          <w:bCs/>
          <w:szCs w:val="26"/>
        </w:rPr>
        <w:t xml:space="preserve">B4 </w:t>
      </w:r>
      <w:r w:rsidR="005F77AF">
        <w:rPr>
          <w:rFonts w:asciiTheme="minorHAnsi" w:hAnsiTheme="minorHAnsi" w:cstheme="minorHAnsi"/>
          <w:b/>
          <w:bCs/>
          <w:szCs w:val="26"/>
        </w:rPr>
        <w:t>- Carte d’achat</w:t>
      </w:r>
    </w:p>
    <w:p w14:paraId="4290F0CE" w14:textId="77777777" w:rsidR="0043437A" w:rsidRPr="00C27AC7" w:rsidRDefault="0043437A" w:rsidP="00A60E41">
      <w:pPr>
        <w:keepNext/>
        <w:jc w:val="both"/>
        <w:rPr>
          <w:rFonts w:asciiTheme="minorHAnsi" w:hAnsiTheme="minorHAnsi" w:cstheme="minorHAnsi"/>
          <w:szCs w:val="26"/>
          <w:highlight w:val="yellow"/>
        </w:rPr>
      </w:pPr>
    </w:p>
    <w:p w14:paraId="4D72EA06" w14:textId="77777777" w:rsidR="0043437A" w:rsidRPr="00C27AC7" w:rsidRDefault="00FD4AFC" w:rsidP="00A60E41">
      <w:pPr>
        <w:keepNext/>
        <w:jc w:val="both"/>
        <w:rPr>
          <w:rFonts w:asciiTheme="minorHAnsi" w:hAnsiTheme="minorHAnsi" w:cstheme="minorHAnsi"/>
          <w:szCs w:val="26"/>
        </w:rPr>
      </w:pPr>
      <w:sdt>
        <w:sdtPr>
          <w:rPr>
            <w:rFonts w:asciiTheme="minorHAnsi" w:hAnsiTheme="minorHAnsi" w:cstheme="minorHAnsi"/>
            <w:szCs w:val="26"/>
          </w:rPr>
          <w:id w:val="105862248"/>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43437A" w:rsidRPr="00C27AC7">
        <w:rPr>
          <w:rFonts w:asciiTheme="minorHAnsi" w:hAnsiTheme="minorHAnsi" w:cstheme="minorHAnsi"/>
          <w:szCs w:val="26"/>
        </w:rPr>
        <w:t xml:space="preserve">J’accepte d’appliquer les modalités relatives à l’exécution du marché public par carte </w:t>
      </w:r>
      <w:r w:rsidR="00AA1EDE">
        <w:rPr>
          <w:rFonts w:asciiTheme="minorHAnsi" w:hAnsiTheme="minorHAnsi" w:cstheme="minorHAnsi"/>
          <w:szCs w:val="26"/>
        </w:rPr>
        <w:t>d’</w:t>
      </w:r>
      <w:r w:rsidR="0043437A" w:rsidRPr="00C27AC7">
        <w:rPr>
          <w:rFonts w:asciiTheme="minorHAnsi" w:hAnsiTheme="minorHAnsi" w:cstheme="minorHAnsi"/>
          <w:szCs w:val="26"/>
        </w:rPr>
        <w:t>achat et reconnais en conséquence renoncer au bénéficie de l’avance (rubrique B5) ;</w:t>
      </w:r>
    </w:p>
    <w:p w14:paraId="4C88C431" w14:textId="77777777" w:rsidR="0043437A" w:rsidRPr="00C27AC7" w:rsidRDefault="0043437A" w:rsidP="00A60E41">
      <w:pPr>
        <w:keepNext/>
        <w:jc w:val="both"/>
        <w:rPr>
          <w:rFonts w:asciiTheme="minorHAnsi" w:hAnsiTheme="minorHAnsi" w:cstheme="minorHAnsi"/>
          <w:szCs w:val="26"/>
        </w:rPr>
      </w:pPr>
    </w:p>
    <w:p w14:paraId="35DB67BD" w14:textId="77777777" w:rsidR="0043437A" w:rsidRPr="00C27AC7" w:rsidRDefault="00FD4AFC" w:rsidP="00A60E41">
      <w:pPr>
        <w:pStyle w:val="fcasegauche"/>
        <w:keepNext/>
        <w:tabs>
          <w:tab w:val="left" w:pos="426"/>
          <w:tab w:val="left" w:pos="851"/>
        </w:tabs>
        <w:spacing w:after="0"/>
        <w:ind w:left="0" w:firstLine="0"/>
        <w:jc w:val="left"/>
        <w:rPr>
          <w:rFonts w:asciiTheme="minorHAnsi" w:hAnsiTheme="minorHAnsi" w:cstheme="minorHAnsi"/>
          <w:b/>
          <w:szCs w:val="26"/>
        </w:rPr>
      </w:pPr>
      <w:sdt>
        <w:sdtPr>
          <w:rPr>
            <w:rFonts w:asciiTheme="minorHAnsi" w:hAnsiTheme="minorHAnsi" w:cstheme="minorHAnsi"/>
            <w:szCs w:val="26"/>
          </w:rPr>
          <w:id w:val="205443075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43437A" w:rsidRPr="00C27AC7">
        <w:rPr>
          <w:rFonts w:asciiTheme="minorHAnsi" w:hAnsiTheme="minorHAnsi" w:cstheme="minorHAnsi"/>
          <w:szCs w:val="26"/>
        </w:rPr>
        <w:t xml:space="preserve"> Je refuse d’appliquer les modalités relatives à l’exécution du marché public par carte </w:t>
      </w:r>
      <w:r w:rsidR="00AA1EDE">
        <w:rPr>
          <w:rFonts w:asciiTheme="minorHAnsi" w:hAnsiTheme="minorHAnsi" w:cstheme="minorHAnsi"/>
          <w:szCs w:val="26"/>
        </w:rPr>
        <w:t>d’achat</w:t>
      </w:r>
      <w:r w:rsidR="0043437A" w:rsidRPr="00C27AC7">
        <w:rPr>
          <w:rFonts w:asciiTheme="minorHAnsi" w:hAnsiTheme="minorHAnsi" w:cstheme="minorHAnsi"/>
          <w:szCs w:val="26"/>
        </w:rPr>
        <w:t>.</w:t>
      </w:r>
    </w:p>
    <w:p w14:paraId="3D2792A1" w14:textId="77777777"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14:paraId="32310394" w14:textId="77777777"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14:paraId="1D631D7C" w14:textId="77777777" w:rsidR="00C5526F"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5</w:t>
      </w:r>
      <w:r w:rsidRPr="00C27AC7">
        <w:rPr>
          <w:rFonts w:asciiTheme="minorHAnsi" w:hAnsiTheme="minorHAnsi" w:cstheme="minorHAnsi"/>
          <w:b/>
          <w:szCs w:val="26"/>
        </w:rPr>
        <w:t xml:space="preserve"> - Avance </w:t>
      </w:r>
    </w:p>
    <w:p w14:paraId="7E6ED3EB" w14:textId="77777777" w:rsidR="00C5526F" w:rsidRPr="00C27AC7" w:rsidRDefault="00C5526F" w:rsidP="00A60E41">
      <w:pPr>
        <w:pStyle w:val="fcasegauche"/>
        <w:keepNext/>
        <w:tabs>
          <w:tab w:val="left" w:pos="426"/>
          <w:tab w:val="left" w:pos="851"/>
        </w:tabs>
        <w:spacing w:after="0"/>
        <w:ind w:left="0" w:firstLine="0"/>
        <w:jc w:val="left"/>
        <w:rPr>
          <w:rFonts w:asciiTheme="minorHAnsi" w:hAnsiTheme="minorHAnsi" w:cstheme="minorHAnsi"/>
          <w:b/>
          <w:szCs w:val="26"/>
        </w:rPr>
      </w:pPr>
    </w:p>
    <w:p w14:paraId="7CC4CF36" w14:textId="77777777"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i/>
          <w:szCs w:val="26"/>
        </w:rPr>
        <w:t>(</w:t>
      </w:r>
      <w:hyperlink r:id="rId11" w:history="1">
        <w:r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2191-3</w:t>
        </w:r>
      </w:hyperlink>
      <w:r w:rsidR="00CD185D"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2" w:history="1">
        <w:r w:rsidR="00D90A00" w:rsidRPr="00C27AC7">
          <w:rPr>
            <w:rStyle w:val="Lienhypertexte"/>
            <w:rFonts w:asciiTheme="minorHAnsi" w:hAnsiTheme="minorHAnsi" w:cstheme="minorHAnsi"/>
            <w:i/>
            <w:szCs w:val="26"/>
          </w:rPr>
          <w:t>article </w:t>
        </w:r>
        <w:r w:rsidR="009D661E" w:rsidRPr="00C27AC7">
          <w:rPr>
            <w:rStyle w:val="Lienhypertexte"/>
            <w:rFonts w:asciiTheme="minorHAnsi" w:hAnsiTheme="minorHAnsi" w:cstheme="minorHAnsi"/>
            <w:i/>
            <w:szCs w:val="26"/>
          </w:rPr>
          <w:t>R. 2391-1</w:t>
        </w:r>
      </w:hyperlink>
      <w:r w:rsidR="009D661E"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du </w:t>
      </w:r>
      <w:r w:rsidR="002208AD" w:rsidRPr="00C27AC7">
        <w:rPr>
          <w:rFonts w:asciiTheme="minorHAnsi" w:hAnsiTheme="minorHAnsi" w:cstheme="minorHAnsi"/>
          <w:i/>
          <w:szCs w:val="26"/>
        </w:rPr>
        <w:t>code de la commande publique</w:t>
      </w:r>
      <w:r w:rsidRPr="00C27AC7">
        <w:rPr>
          <w:rFonts w:asciiTheme="minorHAnsi" w:hAnsiTheme="minorHAnsi" w:cstheme="minorHAnsi"/>
          <w:i/>
          <w:szCs w:val="26"/>
        </w:rPr>
        <w:t>)</w:t>
      </w:r>
    </w:p>
    <w:p w14:paraId="254E39BD" w14:textId="77777777" w:rsidR="009B1CD0" w:rsidRPr="00C27AC7" w:rsidRDefault="009B1CD0" w:rsidP="00A60E41">
      <w:pPr>
        <w:keepNext/>
        <w:tabs>
          <w:tab w:val="left" w:pos="426"/>
          <w:tab w:val="left" w:pos="851"/>
        </w:tabs>
        <w:rPr>
          <w:rFonts w:asciiTheme="minorHAnsi" w:hAnsiTheme="minorHAnsi" w:cstheme="minorHAnsi"/>
          <w:b/>
          <w:szCs w:val="26"/>
        </w:rPr>
      </w:pPr>
    </w:p>
    <w:p w14:paraId="4509C986" w14:textId="77777777"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i/>
          <w:szCs w:val="26"/>
        </w:rPr>
      </w:pPr>
      <w:r w:rsidRPr="00C27AC7">
        <w:rPr>
          <w:rFonts w:asciiTheme="minorHAnsi" w:hAnsiTheme="minorHAnsi" w:cstheme="minorHAnsi"/>
          <w:szCs w:val="26"/>
        </w:rPr>
        <w:t>Je renonce au bénéfice de l'avance :</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1573268170"/>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Non</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48817959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Oui</w:t>
      </w:r>
    </w:p>
    <w:p w14:paraId="2384E68F" w14:textId="77777777" w:rsidR="009B1CD0" w:rsidRPr="00C27AC7" w:rsidRDefault="009B1CD0" w:rsidP="00A60E41">
      <w:pPr>
        <w:tabs>
          <w:tab w:val="left" w:pos="426"/>
          <w:tab w:val="left" w:pos="851"/>
        </w:tabs>
        <w:jc w:val="both"/>
        <w:rPr>
          <w:rFonts w:asciiTheme="minorHAnsi" w:hAnsiTheme="minorHAnsi" w:cstheme="minorHAnsi"/>
          <w:b/>
          <w:szCs w:val="26"/>
        </w:rPr>
      </w:pPr>
    </w:p>
    <w:p w14:paraId="3C8DBD5D" w14:textId="77777777" w:rsidR="009B1CD0" w:rsidRPr="00C27AC7" w:rsidRDefault="009B1CD0" w:rsidP="00A60E41">
      <w:pPr>
        <w:tabs>
          <w:tab w:val="left" w:pos="426"/>
          <w:tab w:val="left" w:pos="851"/>
        </w:tabs>
        <w:jc w:val="both"/>
        <w:rPr>
          <w:rFonts w:asciiTheme="minorHAnsi" w:hAnsiTheme="minorHAnsi" w:cstheme="minorHAnsi"/>
          <w:b/>
          <w:szCs w:val="26"/>
        </w:rPr>
      </w:pPr>
    </w:p>
    <w:p w14:paraId="24A66238" w14:textId="77777777"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6</w:t>
      </w:r>
      <w:r w:rsidRPr="00C27AC7">
        <w:rPr>
          <w:rFonts w:asciiTheme="minorHAnsi" w:hAnsiTheme="minorHAnsi" w:cstheme="minorHAnsi"/>
          <w:b/>
          <w:szCs w:val="26"/>
        </w:rPr>
        <w:t xml:space="preserve"> - Durée d’exécution du marché </w:t>
      </w:r>
      <w:r w:rsidR="00FE48C9" w:rsidRPr="00C27AC7">
        <w:rPr>
          <w:rFonts w:asciiTheme="minorHAnsi" w:hAnsiTheme="minorHAnsi" w:cstheme="minorHAnsi"/>
          <w:b/>
          <w:szCs w:val="26"/>
        </w:rPr>
        <w:t>public</w:t>
      </w:r>
    </w:p>
    <w:p w14:paraId="1E12B21F" w14:textId="77777777" w:rsidR="009B1CD0" w:rsidRPr="00C27AC7" w:rsidRDefault="009B1CD0" w:rsidP="009B45B9">
      <w:pPr>
        <w:tabs>
          <w:tab w:val="left" w:pos="576"/>
          <w:tab w:val="left" w:pos="851"/>
        </w:tabs>
        <w:jc w:val="both"/>
        <w:rPr>
          <w:rFonts w:asciiTheme="minorHAnsi" w:hAnsiTheme="minorHAnsi" w:cstheme="minorHAnsi"/>
          <w:szCs w:val="26"/>
        </w:rPr>
      </w:pPr>
    </w:p>
    <w:p w14:paraId="4E481671" w14:textId="77777777" w:rsidR="00140176" w:rsidRPr="00C729D1" w:rsidRDefault="00140176" w:rsidP="00140176">
      <w:pPr>
        <w:tabs>
          <w:tab w:val="left" w:pos="576"/>
          <w:tab w:val="left" w:pos="851"/>
        </w:tabs>
        <w:jc w:val="both"/>
        <w:rPr>
          <w:rFonts w:asciiTheme="minorHAnsi" w:hAnsiTheme="minorHAnsi" w:cstheme="minorHAnsi"/>
          <w:i/>
          <w:szCs w:val="26"/>
        </w:rPr>
      </w:pPr>
      <w:r w:rsidRPr="00C729D1">
        <w:rPr>
          <w:rFonts w:asciiTheme="minorHAnsi" w:hAnsiTheme="minorHAnsi" w:cstheme="minorHAnsi"/>
          <w:szCs w:val="26"/>
        </w:rPr>
        <w:t xml:space="preserve">La durée d’exécution du marché public est de </w:t>
      </w:r>
      <w:sdt>
        <w:sdtPr>
          <w:rPr>
            <w:rFonts w:asciiTheme="minorHAnsi" w:hAnsiTheme="minorHAnsi" w:cstheme="minorHAnsi"/>
            <w:szCs w:val="26"/>
          </w:rPr>
          <w:id w:val="-1654513307"/>
          <w:placeholder>
            <w:docPart w:val="B4321030061241329EE268FF68245645"/>
          </w:placeholder>
          <w:text/>
        </w:sdtPr>
        <w:sdtEndPr/>
        <w:sdtContent>
          <w:r w:rsidR="00C729D1" w:rsidRPr="00C729D1">
            <w:rPr>
              <w:rFonts w:asciiTheme="minorHAnsi" w:hAnsiTheme="minorHAnsi" w:cstheme="minorHAnsi"/>
              <w:szCs w:val="26"/>
            </w:rPr>
            <w:t>12</w:t>
          </w:r>
        </w:sdtContent>
      </w:sdt>
      <w:r w:rsidRPr="00C729D1">
        <w:rPr>
          <w:rFonts w:asciiTheme="minorHAnsi" w:hAnsiTheme="minorHAnsi" w:cstheme="minorHAnsi"/>
          <w:szCs w:val="26"/>
        </w:rPr>
        <w:t xml:space="preserve"> mois à compter de :</w:t>
      </w:r>
    </w:p>
    <w:p w14:paraId="3E91DC52" w14:textId="77777777" w:rsidR="00140176" w:rsidRPr="00C729D1" w:rsidRDefault="00140176" w:rsidP="00140176">
      <w:pPr>
        <w:tabs>
          <w:tab w:val="left" w:pos="851"/>
        </w:tabs>
        <w:spacing w:before="120"/>
        <w:ind w:left="567"/>
        <w:jc w:val="both"/>
        <w:rPr>
          <w:rFonts w:asciiTheme="minorHAnsi" w:hAnsiTheme="minorHAnsi" w:cstheme="minorHAnsi"/>
          <w:szCs w:val="26"/>
        </w:rPr>
      </w:pPr>
      <w:r w:rsidRPr="00C729D1">
        <w:rPr>
          <w:rFonts w:asciiTheme="minorHAnsi" w:hAnsiTheme="minorHAnsi" w:cstheme="minorHAnsi"/>
          <w:szCs w:val="26"/>
        </w:rPr>
        <w:tab/>
      </w:r>
      <w:sdt>
        <w:sdtPr>
          <w:rPr>
            <w:rFonts w:asciiTheme="minorHAnsi" w:hAnsiTheme="minorHAnsi" w:cstheme="minorHAnsi"/>
            <w:szCs w:val="26"/>
          </w:rPr>
          <w:id w:val="-1219127994"/>
          <w15:color w:val="000000"/>
          <w14:checkbox>
            <w14:checked w14:val="1"/>
            <w14:checkedState w14:val="2612" w14:font="MS Gothic"/>
            <w14:uncheckedState w14:val="2610" w14:font="MS Gothic"/>
          </w14:checkbox>
        </w:sdtPr>
        <w:sdtEndPr/>
        <w:sdtContent>
          <w:r w:rsidR="00C729D1" w:rsidRPr="00C729D1">
            <w:rPr>
              <w:rFonts w:ascii="MS Gothic" w:eastAsia="MS Gothic" w:hAnsi="MS Gothic" w:cstheme="minorHAnsi" w:hint="eastAsia"/>
              <w:szCs w:val="26"/>
            </w:rPr>
            <w:t>☒</w:t>
          </w:r>
        </w:sdtContent>
      </w:sdt>
      <w:r w:rsidRPr="00C729D1">
        <w:rPr>
          <w:rFonts w:asciiTheme="minorHAnsi" w:hAnsiTheme="minorHAnsi" w:cstheme="minorHAnsi"/>
          <w:szCs w:val="26"/>
        </w:rPr>
        <w:tab/>
        <w:t xml:space="preserve"> </w:t>
      </w:r>
      <w:proofErr w:type="gramStart"/>
      <w:r w:rsidRPr="00C729D1">
        <w:rPr>
          <w:rFonts w:asciiTheme="minorHAnsi" w:hAnsiTheme="minorHAnsi" w:cstheme="minorHAnsi"/>
          <w:szCs w:val="26"/>
        </w:rPr>
        <w:t>la</w:t>
      </w:r>
      <w:proofErr w:type="gramEnd"/>
      <w:r w:rsidRPr="00C729D1">
        <w:rPr>
          <w:rFonts w:asciiTheme="minorHAnsi" w:hAnsiTheme="minorHAnsi" w:cstheme="minorHAnsi"/>
          <w:szCs w:val="26"/>
        </w:rPr>
        <w:t xml:space="preserve"> date de réception de la notification du marché public ;</w:t>
      </w:r>
    </w:p>
    <w:p w14:paraId="7CBE0582" w14:textId="77777777" w:rsidR="00140176" w:rsidRPr="00C729D1" w:rsidRDefault="00140176" w:rsidP="00140176">
      <w:pPr>
        <w:tabs>
          <w:tab w:val="left" w:pos="851"/>
        </w:tabs>
        <w:spacing w:before="120"/>
        <w:ind w:left="567"/>
        <w:jc w:val="both"/>
        <w:rPr>
          <w:rFonts w:asciiTheme="minorHAnsi" w:hAnsiTheme="minorHAnsi" w:cstheme="minorHAnsi"/>
          <w:szCs w:val="26"/>
        </w:rPr>
      </w:pPr>
      <w:r w:rsidRPr="00C729D1">
        <w:rPr>
          <w:rFonts w:asciiTheme="minorHAnsi" w:hAnsiTheme="minorHAnsi" w:cstheme="minorHAnsi"/>
          <w:szCs w:val="26"/>
        </w:rPr>
        <w:tab/>
      </w:r>
      <w:sdt>
        <w:sdtPr>
          <w:rPr>
            <w:rFonts w:asciiTheme="minorHAnsi" w:hAnsiTheme="minorHAnsi" w:cstheme="minorHAnsi"/>
            <w:szCs w:val="26"/>
          </w:rPr>
          <w:id w:val="-229308647"/>
          <w15:color w:val="000000"/>
          <w14:checkbox>
            <w14:checked w14:val="0"/>
            <w14:checkedState w14:val="2612" w14:font="MS Gothic"/>
            <w14:uncheckedState w14:val="2610" w14:font="MS Gothic"/>
          </w14:checkbox>
        </w:sdtPr>
        <w:sdtEndPr/>
        <w:sdtContent>
          <w:r w:rsidRPr="00C729D1">
            <w:rPr>
              <w:rFonts w:ascii="Segoe UI Symbol" w:eastAsia="MS Gothic" w:hAnsi="Segoe UI Symbol" w:cs="Segoe UI Symbol"/>
              <w:szCs w:val="26"/>
            </w:rPr>
            <w:t>☐</w:t>
          </w:r>
        </w:sdtContent>
      </w:sdt>
      <w:r w:rsidRPr="00C729D1">
        <w:rPr>
          <w:rFonts w:asciiTheme="minorHAnsi" w:hAnsiTheme="minorHAnsi" w:cstheme="minorHAnsi"/>
          <w:szCs w:val="26"/>
        </w:rPr>
        <w:t xml:space="preserve"> </w:t>
      </w:r>
      <w:proofErr w:type="gramStart"/>
      <w:r w:rsidRPr="00C729D1">
        <w:rPr>
          <w:rFonts w:asciiTheme="minorHAnsi" w:hAnsiTheme="minorHAnsi" w:cstheme="minorHAnsi"/>
          <w:szCs w:val="26"/>
        </w:rPr>
        <w:t>la</w:t>
      </w:r>
      <w:proofErr w:type="gramEnd"/>
      <w:r w:rsidRPr="00C729D1">
        <w:rPr>
          <w:rFonts w:asciiTheme="minorHAnsi" w:hAnsiTheme="minorHAnsi" w:cstheme="minorHAnsi"/>
          <w:szCs w:val="26"/>
        </w:rPr>
        <w:t xml:space="preserve"> date de notification de l’ordre de service ;</w:t>
      </w:r>
    </w:p>
    <w:p w14:paraId="20E6569F" w14:textId="77777777" w:rsidR="00140176" w:rsidRPr="00C729D1" w:rsidRDefault="00140176" w:rsidP="00140176">
      <w:pPr>
        <w:tabs>
          <w:tab w:val="left" w:pos="851"/>
        </w:tabs>
        <w:spacing w:before="120"/>
        <w:ind w:left="1134" w:hanging="567"/>
        <w:jc w:val="both"/>
        <w:rPr>
          <w:rFonts w:asciiTheme="minorHAnsi" w:hAnsiTheme="minorHAnsi" w:cstheme="minorHAnsi"/>
          <w:b/>
          <w:szCs w:val="26"/>
        </w:rPr>
      </w:pPr>
      <w:r w:rsidRPr="00C729D1">
        <w:rPr>
          <w:rFonts w:asciiTheme="minorHAnsi" w:hAnsiTheme="minorHAnsi" w:cstheme="minorHAnsi"/>
          <w:szCs w:val="26"/>
        </w:rPr>
        <w:tab/>
      </w:r>
      <w:sdt>
        <w:sdtPr>
          <w:rPr>
            <w:rFonts w:asciiTheme="minorHAnsi" w:hAnsiTheme="minorHAnsi" w:cstheme="minorHAnsi"/>
            <w:szCs w:val="26"/>
          </w:rPr>
          <w:id w:val="-1525005920"/>
          <w15:color w:val="000000"/>
          <w14:checkbox>
            <w14:checked w14:val="0"/>
            <w14:checkedState w14:val="2612" w14:font="MS Gothic"/>
            <w14:uncheckedState w14:val="2610" w14:font="MS Gothic"/>
          </w14:checkbox>
        </w:sdtPr>
        <w:sdtEndPr/>
        <w:sdtContent>
          <w:r w:rsidRPr="00C729D1">
            <w:rPr>
              <w:rFonts w:ascii="Segoe UI Symbol" w:eastAsia="MS Gothic" w:hAnsi="Segoe UI Symbol" w:cs="Segoe UI Symbol"/>
              <w:szCs w:val="26"/>
            </w:rPr>
            <w:t>☐</w:t>
          </w:r>
        </w:sdtContent>
      </w:sdt>
      <w:r w:rsidRPr="00C729D1">
        <w:rPr>
          <w:rFonts w:asciiTheme="minorHAnsi" w:hAnsiTheme="minorHAnsi" w:cstheme="minorHAnsi"/>
          <w:szCs w:val="26"/>
        </w:rPr>
        <w:t xml:space="preserve"> </w:t>
      </w:r>
      <w:proofErr w:type="gramStart"/>
      <w:r w:rsidRPr="00C729D1">
        <w:rPr>
          <w:rFonts w:asciiTheme="minorHAnsi" w:hAnsiTheme="minorHAnsi" w:cstheme="minorHAnsi"/>
          <w:szCs w:val="26"/>
        </w:rPr>
        <w:t>la</w:t>
      </w:r>
      <w:proofErr w:type="gramEnd"/>
      <w:r w:rsidRPr="00C729D1">
        <w:rPr>
          <w:rFonts w:asciiTheme="minorHAnsi" w:hAnsiTheme="minorHAnsi" w:cstheme="minorHAnsi"/>
          <w:szCs w:val="26"/>
        </w:rPr>
        <w:t xml:space="preserve"> date de début d’exécution prévue par le marché public.</w:t>
      </w:r>
    </w:p>
    <w:p w14:paraId="3F95D81F" w14:textId="77777777" w:rsidR="00140176" w:rsidRPr="00C729D1" w:rsidRDefault="00140176" w:rsidP="00140176">
      <w:pPr>
        <w:pStyle w:val="fcasegauche"/>
        <w:tabs>
          <w:tab w:val="left" w:pos="426"/>
          <w:tab w:val="left" w:pos="851"/>
        </w:tabs>
        <w:spacing w:after="0"/>
        <w:ind w:left="0" w:firstLine="0"/>
        <w:jc w:val="left"/>
        <w:rPr>
          <w:rFonts w:asciiTheme="minorHAnsi" w:hAnsiTheme="minorHAnsi" w:cstheme="minorHAnsi"/>
          <w:szCs w:val="26"/>
        </w:rPr>
      </w:pPr>
    </w:p>
    <w:p w14:paraId="7290E63D" w14:textId="77777777" w:rsidR="00140176" w:rsidRPr="00C729D1" w:rsidRDefault="00140176" w:rsidP="00140176">
      <w:pPr>
        <w:pStyle w:val="fcasegauche"/>
        <w:tabs>
          <w:tab w:val="left" w:pos="426"/>
          <w:tab w:val="left" w:pos="851"/>
        </w:tabs>
        <w:spacing w:after="0"/>
        <w:ind w:left="0" w:firstLine="0"/>
        <w:jc w:val="left"/>
        <w:rPr>
          <w:rFonts w:asciiTheme="minorHAnsi" w:hAnsiTheme="minorHAnsi" w:cstheme="minorHAnsi"/>
          <w:i/>
          <w:szCs w:val="26"/>
        </w:rPr>
      </w:pPr>
      <w:r w:rsidRPr="00C729D1">
        <w:rPr>
          <w:rFonts w:asciiTheme="minorHAnsi" w:hAnsiTheme="minorHAnsi" w:cstheme="minorHAnsi"/>
          <w:szCs w:val="26"/>
        </w:rPr>
        <w:t>Le marché public est reconductible :</w:t>
      </w:r>
      <w:r w:rsidRPr="00C729D1">
        <w:rPr>
          <w:rFonts w:asciiTheme="minorHAnsi" w:hAnsiTheme="minorHAnsi" w:cstheme="minorHAnsi"/>
          <w:szCs w:val="26"/>
        </w:rPr>
        <w:tab/>
      </w:r>
      <w:r w:rsidRPr="00C729D1">
        <w:rPr>
          <w:rFonts w:asciiTheme="minorHAnsi" w:hAnsiTheme="minorHAnsi" w:cstheme="minorHAnsi"/>
          <w:szCs w:val="26"/>
        </w:rPr>
        <w:tab/>
      </w:r>
      <w:sdt>
        <w:sdtPr>
          <w:rPr>
            <w:rFonts w:asciiTheme="minorHAnsi" w:hAnsiTheme="minorHAnsi" w:cstheme="minorHAnsi"/>
            <w:szCs w:val="26"/>
          </w:rPr>
          <w:id w:val="-103654542"/>
          <w15:color w:val="000000"/>
          <w14:checkbox>
            <w14:checked w14:val="1"/>
            <w14:checkedState w14:val="2612" w14:font="MS Gothic"/>
            <w14:uncheckedState w14:val="2610" w14:font="MS Gothic"/>
          </w14:checkbox>
        </w:sdtPr>
        <w:sdtEndPr/>
        <w:sdtContent>
          <w:r w:rsidR="00C729D1" w:rsidRPr="00C729D1">
            <w:rPr>
              <w:rFonts w:ascii="MS Gothic" w:eastAsia="MS Gothic" w:hAnsi="MS Gothic" w:cstheme="minorHAnsi" w:hint="eastAsia"/>
              <w:szCs w:val="26"/>
            </w:rPr>
            <w:t>☒</w:t>
          </w:r>
        </w:sdtContent>
      </w:sdt>
      <w:r w:rsidRPr="00C729D1">
        <w:rPr>
          <w:rFonts w:asciiTheme="minorHAnsi" w:hAnsiTheme="minorHAnsi" w:cstheme="minorHAnsi"/>
          <w:szCs w:val="26"/>
        </w:rPr>
        <w:tab/>
        <w:t>Non</w:t>
      </w:r>
      <w:r w:rsidRPr="00C729D1">
        <w:rPr>
          <w:rFonts w:asciiTheme="minorHAnsi" w:hAnsiTheme="minorHAnsi" w:cstheme="minorHAnsi"/>
          <w:szCs w:val="26"/>
        </w:rPr>
        <w:tab/>
      </w:r>
      <w:r w:rsidRPr="00C729D1">
        <w:rPr>
          <w:rFonts w:asciiTheme="minorHAnsi" w:hAnsiTheme="minorHAnsi" w:cstheme="minorHAnsi"/>
          <w:szCs w:val="26"/>
        </w:rPr>
        <w:tab/>
      </w:r>
      <w:r w:rsidRPr="00C729D1">
        <w:rPr>
          <w:rFonts w:asciiTheme="minorHAnsi" w:hAnsiTheme="minorHAnsi" w:cstheme="minorHAnsi"/>
          <w:szCs w:val="26"/>
        </w:rPr>
        <w:tab/>
      </w:r>
      <w:sdt>
        <w:sdtPr>
          <w:rPr>
            <w:rFonts w:asciiTheme="minorHAnsi" w:hAnsiTheme="minorHAnsi" w:cstheme="minorHAnsi"/>
            <w:szCs w:val="26"/>
          </w:rPr>
          <w:id w:val="1911196026"/>
          <w15:color w:val="000000"/>
          <w14:checkbox>
            <w14:checked w14:val="0"/>
            <w14:checkedState w14:val="2612" w14:font="MS Gothic"/>
            <w14:uncheckedState w14:val="2610" w14:font="MS Gothic"/>
          </w14:checkbox>
        </w:sdtPr>
        <w:sdtEndPr/>
        <w:sdtContent>
          <w:r w:rsidRPr="00C729D1">
            <w:rPr>
              <w:rFonts w:ascii="Segoe UI Symbol" w:eastAsia="MS Gothic" w:hAnsi="Segoe UI Symbol" w:cs="Segoe UI Symbol"/>
              <w:szCs w:val="26"/>
            </w:rPr>
            <w:t>☐</w:t>
          </w:r>
        </w:sdtContent>
      </w:sdt>
      <w:r w:rsidRPr="00C729D1">
        <w:rPr>
          <w:rFonts w:asciiTheme="minorHAnsi" w:hAnsiTheme="minorHAnsi" w:cstheme="minorHAnsi"/>
          <w:szCs w:val="26"/>
        </w:rPr>
        <w:tab/>
        <w:t>Oui</w:t>
      </w:r>
    </w:p>
    <w:p w14:paraId="3BDDAF37" w14:textId="77777777" w:rsidR="00140176" w:rsidRPr="00C729D1" w:rsidRDefault="00140176" w:rsidP="00140176">
      <w:pPr>
        <w:tabs>
          <w:tab w:val="left" w:pos="426"/>
          <w:tab w:val="left" w:pos="851"/>
        </w:tabs>
        <w:jc w:val="both"/>
        <w:rPr>
          <w:rFonts w:asciiTheme="minorHAnsi" w:hAnsiTheme="minorHAnsi" w:cstheme="minorHAnsi"/>
          <w:szCs w:val="26"/>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C27AC7" w14:paraId="506CC15B" w14:textId="77777777" w:rsidTr="00C729D1">
        <w:tc>
          <w:tcPr>
            <w:tcW w:w="10419" w:type="dxa"/>
            <w:shd w:val="clear" w:color="auto" w:fill="66CCFF"/>
          </w:tcPr>
          <w:p w14:paraId="4297B0F7" w14:textId="77777777" w:rsidR="009B1CD0" w:rsidRPr="00C27AC7" w:rsidRDefault="009B1CD0" w:rsidP="00B96984">
            <w:pPr>
              <w:keepNext/>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bCs/>
                <w:szCs w:val="26"/>
              </w:rPr>
              <w:t xml:space="preserve">C - Signature </w:t>
            </w:r>
            <w:r w:rsidR="00660727" w:rsidRPr="00C27AC7">
              <w:rPr>
                <w:rFonts w:asciiTheme="minorHAnsi" w:hAnsiTheme="minorHAnsi" w:cstheme="minorHAnsi"/>
                <w:b/>
                <w:bCs/>
                <w:szCs w:val="26"/>
              </w:rPr>
              <w:t xml:space="preserve">du marché </w:t>
            </w:r>
            <w:r w:rsidR="00FE48C9" w:rsidRPr="00C27AC7">
              <w:rPr>
                <w:rFonts w:asciiTheme="minorHAnsi" w:hAnsiTheme="minorHAnsi" w:cstheme="minorHAnsi"/>
                <w:b/>
                <w:bCs/>
                <w:szCs w:val="26"/>
              </w:rPr>
              <w:t>public</w:t>
            </w:r>
            <w:r w:rsidRPr="00C27AC7">
              <w:rPr>
                <w:rFonts w:asciiTheme="minorHAnsi" w:hAnsiTheme="minorHAnsi" w:cstheme="minorHAnsi"/>
                <w:b/>
                <w:bCs/>
                <w:szCs w:val="26"/>
              </w:rPr>
              <w:t xml:space="preserve"> par le </w:t>
            </w:r>
            <w:r w:rsidR="00036500" w:rsidRPr="00C27AC7">
              <w:rPr>
                <w:rFonts w:asciiTheme="minorHAnsi" w:hAnsiTheme="minorHAnsi" w:cstheme="minorHAnsi"/>
                <w:b/>
                <w:bCs/>
                <w:szCs w:val="26"/>
              </w:rPr>
              <w:t>titulaire individuel ou</w:t>
            </w:r>
            <w:r w:rsidR="00354C04" w:rsidRPr="00C27AC7">
              <w:rPr>
                <w:rFonts w:asciiTheme="minorHAnsi" w:hAnsiTheme="minorHAnsi" w:cstheme="minorHAnsi"/>
                <w:b/>
                <w:bCs/>
                <w:szCs w:val="26"/>
              </w:rPr>
              <w:t>, en cas groupement, le mandataire dûment habilité ou</w:t>
            </w:r>
            <w:r w:rsidR="00036500" w:rsidRPr="00C27AC7">
              <w:rPr>
                <w:rFonts w:asciiTheme="minorHAnsi" w:hAnsiTheme="minorHAnsi" w:cstheme="minorHAnsi"/>
                <w:b/>
                <w:bCs/>
                <w:szCs w:val="26"/>
              </w:rPr>
              <w:t xml:space="preserve"> chaque membre du groupement</w:t>
            </w:r>
          </w:p>
        </w:tc>
      </w:tr>
    </w:tbl>
    <w:p w14:paraId="7742A0CA" w14:textId="77777777" w:rsidR="009B1CD0" w:rsidRPr="00C27AC7" w:rsidRDefault="009B1CD0" w:rsidP="00B96984">
      <w:pPr>
        <w:keepNext/>
        <w:tabs>
          <w:tab w:val="left" w:pos="851"/>
        </w:tabs>
        <w:jc w:val="both"/>
        <w:rPr>
          <w:rFonts w:asciiTheme="minorHAnsi" w:hAnsiTheme="minorHAnsi" w:cstheme="minorHAnsi"/>
          <w:szCs w:val="26"/>
        </w:rPr>
      </w:pPr>
    </w:p>
    <w:p w14:paraId="521F5254" w14:textId="77777777" w:rsidR="005824AE" w:rsidRPr="00C27AC7" w:rsidRDefault="005824AE" w:rsidP="00B96984">
      <w:pPr>
        <w:pStyle w:val="Default"/>
        <w:keepNext/>
        <w:jc w:val="both"/>
        <w:rPr>
          <w:rFonts w:asciiTheme="minorHAnsi" w:hAnsiTheme="minorHAnsi" w:cstheme="minorHAnsi"/>
          <w:sz w:val="26"/>
          <w:szCs w:val="26"/>
        </w:rPr>
      </w:pPr>
      <w:r w:rsidRPr="00C27AC7">
        <w:rPr>
          <w:rFonts w:asciiTheme="minorHAnsi" w:hAnsiTheme="minorHAnsi" w:cstheme="minorHAnsi"/>
          <w:b/>
          <w:sz w:val="26"/>
          <w:szCs w:val="26"/>
        </w:rPr>
        <w:t>Attention</w:t>
      </w:r>
      <w:r w:rsidRPr="00C27AC7">
        <w:rPr>
          <w:rFonts w:asciiTheme="minorHAnsi" w:hAnsiTheme="minorHAnsi" w:cstheme="minorHAnsi"/>
          <w:sz w:val="26"/>
          <w:szCs w:val="26"/>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27AC7">
        <w:rPr>
          <w:rFonts w:asciiTheme="minorHAnsi" w:hAnsiTheme="minorHAnsi" w:cstheme="minorHAnsi"/>
          <w:sz w:val="26"/>
          <w:szCs w:val="26"/>
          <w:u w:val="single"/>
        </w:rPr>
        <w:t>et</w:t>
      </w:r>
      <w:r w:rsidRPr="00C27AC7">
        <w:rPr>
          <w:rFonts w:asciiTheme="minorHAnsi" w:hAnsiTheme="minorHAnsi" w:cstheme="minorHAnsi"/>
          <w:sz w:val="26"/>
          <w:szCs w:val="26"/>
        </w:rPr>
        <w:t xml:space="preserve"> le sous-traitant concerné, il convient de signer ce DC4.</w:t>
      </w:r>
    </w:p>
    <w:p w14:paraId="16A63E8E" w14:textId="77777777" w:rsidR="005824AE" w:rsidRPr="00C27AC7" w:rsidRDefault="005824AE" w:rsidP="006C4338">
      <w:pPr>
        <w:tabs>
          <w:tab w:val="left" w:pos="851"/>
        </w:tabs>
        <w:jc w:val="both"/>
        <w:rPr>
          <w:rFonts w:asciiTheme="minorHAnsi" w:hAnsiTheme="minorHAnsi" w:cstheme="minorHAnsi"/>
          <w:szCs w:val="26"/>
        </w:rPr>
      </w:pPr>
    </w:p>
    <w:p w14:paraId="02BA7F7E" w14:textId="77777777" w:rsidR="00332B12" w:rsidRPr="00C27AC7" w:rsidRDefault="00332B12" w:rsidP="002239FC">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C1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par le titulaire individuel :</w:t>
      </w:r>
    </w:p>
    <w:p w14:paraId="47B9B733" w14:textId="77777777" w:rsidR="00332B12" w:rsidRPr="00C27AC7" w:rsidRDefault="00332B12" w:rsidP="002239FC">
      <w:pPr>
        <w:pStyle w:val="fcase1ertab"/>
        <w:keepNext/>
        <w:tabs>
          <w:tab w:val="left" w:pos="851"/>
        </w:tabs>
        <w:ind w:left="0" w:firstLine="0"/>
        <w:rPr>
          <w:rFonts w:asciiTheme="minorHAnsi" w:hAnsiTheme="minorHAnsi" w:cstheme="minorHAnsi"/>
          <w:b/>
          <w:szCs w:val="26"/>
        </w:rPr>
      </w:pPr>
    </w:p>
    <w:tbl>
      <w:tblPr>
        <w:tblW w:w="10394" w:type="dxa"/>
        <w:tblInd w:w="-40" w:type="dxa"/>
        <w:tblLayout w:type="fixed"/>
        <w:tblLook w:val="0000" w:firstRow="0" w:lastRow="0" w:firstColumn="0" w:lastColumn="0" w:noHBand="0" w:noVBand="0"/>
      </w:tblPr>
      <w:tblGrid>
        <w:gridCol w:w="4644"/>
        <w:gridCol w:w="2621"/>
        <w:gridCol w:w="3129"/>
      </w:tblGrid>
      <w:tr w:rsidR="00332B12" w:rsidRPr="00C27AC7" w14:paraId="2209EDB0" w14:textId="77777777" w:rsidTr="00C5526F">
        <w:tc>
          <w:tcPr>
            <w:tcW w:w="4644" w:type="dxa"/>
            <w:tcBorders>
              <w:top w:val="single" w:sz="4" w:space="0" w:color="000000"/>
              <w:left w:val="single" w:sz="4" w:space="0" w:color="000000"/>
              <w:bottom w:val="single" w:sz="4" w:space="0" w:color="000000"/>
            </w:tcBorders>
            <w:shd w:val="clear" w:color="auto" w:fill="auto"/>
            <w:vAlign w:val="center"/>
          </w:tcPr>
          <w:p w14:paraId="3AB602BC"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14:paraId="7393C3A8"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621" w:type="dxa"/>
            <w:tcBorders>
              <w:top w:val="single" w:sz="4" w:space="0" w:color="000000"/>
              <w:left w:val="single" w:sz="4" w:space="0" w:color="000000"/>
              <w:bottom w:val="single" w:sz="4" w:space="0" w:color="000000"/>
            </w:tcBorders>
            <w:shd w:val="clear" w:color="auto" w:fill="auto"/>
            <w:vAlign w:val="center"/>
          </w:tcPr>
          <w:p w14:paraId="06C5EA50"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BAB04A"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14:paraId="2A267F50" w14:textId="77777777" w:rsidTr="00C5526F">
        <w:trPr>
          <w:trHeight w:val="1021"/>
        </w:trPr>
        <w:tc>
          <w:tcPr>
            <w:tcW w:w="4644" w:type="dxa"/>
            <w:tcBorders>
              <w:top w:val="single" w:sz="4" w:space="0" w:color="000000"/>
              <w:left w:val="single" w:sz="4" w:space="0" w:color="000000"/>
              <w:bottom w:val="single" w:sz="4" w:space="0" w:color="auto"/>
            </w:tcBorders>
            <w:shd w:val="clear" w:color="auto" w:fill="auto"/>
            <w:vAlign w:val="center"/>
          </w:tcPr>
          <w:p w14:paraId="71F03481"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2621" w:type="dxa"/>
            <w:tcBorders>
              <w:top w:val="single" w:sz="4" w:space="0" w:color="000000"/>
              <w:left w:val="single" w:sz="4" w:space="0" w:color="000000"/>
              <w:bottom w:val="single" w:sz="4" w:space="0" w:color="auto"/>
            </w:tcBorders>
            <w:shd w:val="clear" w:color="auto" w:fill="auto"/>
            <w:vAlign w:val="center"/>
          </w:tcPr>
          <w:p w14:paraId="271B2237"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3129" w:type="dxa"/>
            <w:tcBorders>
              <w:top w:val="single" w:sz="4" w:space="0" w:color="000000"/>
              <w:left w:val="single" w:sz="4" w:space="0" w:color="000000"/>
              <w:bottom w:val="single" w:sz="4" w:space="0" w:color="auto"/>
              <w:right w:val="single" w:sz="4" w:space="0" w:color="000000"/>
            </w:tcBorders>
            <w:shd w:val="clear" w:color="auto" w:fill="auto"/>
            <w:vAlign w:val="center"/>
          </w:tcPr>
          <w:p w14:paraId="56FC5A71" w14:textId="77777777" w:rsidR="00332B12" w:rsidRPr="00C27AC7" w:rsidRDefault="00332B12" w:rsidP="002239FC">
            <w:pPr>
              <w:keepNext/>
              <w:tabs>
                <w:tab w:val="left" w:pos="851"/>
              </w:tabs>
              <w:snapToGrid w:val="0"/>
              <w:rPr>
                <w:rFonts w:asciiTheme="minorHAnsi" w:hAnsiTheme="minorHAnsi" w:cstheme="minorHAnsi"/>
                <w:b/>
                <w:bCs/>
                <w:szCs w:val="26"/>
              </w:rPr>
            </w:pPr>
          </w:p>
        </w:tc>
      </w:tr>
    </w:tbl>
    <w:p w14:paraId="21EEE6DF" w14:textId="77777777" w:rsidR="002904AF" w:rsidRPr="0016432C" w:rsidRDefault="002904AF" w:rsidP="002904AF">
      <w:pPr>
        <w:tabs>
          <w:tab w:val="left" w:pos="851"/>
        </w:tabs>
        <w:jc w:val="both"/>
        <w:rPr>
          <w:rFonts w:asciiTheme="minorHAnsi" w:hAnsiTheme="minorHAnsi" w:cstheme="minorHAnsi"/>
          <w:sz w:val="24"/>
          <w:szCs w:val="24"/>
        </w:rPr>
      </w:pPr>
      <w:r w:rsidRPr="0016432C">
        <w:rPr>
          <w:rFonts w:asciiTheme="minorHAnsi" w:hAnsiTheme="minorHAnsi" w:cstheme="minorHAnsi"/>
          <w:sz w:val="24"/>
          <w:szCs w:val="24"/>
        </w:rPr>
        <w:t>(*) Le signataire doit avoir le pouvoir d’engager la personne qu’il représente.</w:t>
      </w:r>
    </w:p>
    <w:p w14:paraId="651BC570" w14:textId="77777777" w:rsidR="00584633" w:rsidRDefault="00584633" w:rsidP="00332B12">
      <w:pPr>
        <w:pStyle w:val="fcase1ertab"/>
        <w:tabs>
          <w:tab w:val="left" w:pos="851"/>
        </w:tabs>
        <w:ind w:left="0" w:firstLine="0"/>
        <w:rPr>
          <w:rFonts w:asciiTheme="minorHAnsi" w:hAnsiTheme="minorHAnsi" w:cstheme="minorHAnsi"/>
          <w:b/>
          <w:szCs w:val="26"/>
        </w:rPr>
      </w:pPr>
    </w:p>
    <w:p w14:paraId="75723E03" w14:textId="77777777" w:rsidR="00332B12" w:rsidRPr="00C27AC7" w:rsidRDefault="00332B12" w:rsidP="00332B12">
      <w:pPr>
        <w:pStyle w:val="fcase1ertab"/>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C2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en cas de groupement :</w:t>
      </w:r>
    </w:p>
    <w:p w14:paraId="3AC2019C" w14:textId="77777777" w:rsidR="00332B12" w:rsidRPr="00C27AC7" w:rsidRDefault="00332B12" w:rsidP="006C4338">
      <w:pPr>
        <w:tabs>
          <w:tab w:val="left" w:pos="851"/>
        </w:tabs>
        <w:jc w:val="both"/>
        <w:rPr>
          <w:rFonts w:asciiTheme="minorHAnsi" w:hAnsiTheme="minorHAnsi" w:cstheme="minorHAnsi"/>
          <w:szCs w:val="26"/>
        </w:rPr>
      </w:pPr>
    </w:p>
    <w:p w14:paraId="3FC495B7" w14:textId="77777777" w:rsidR="009B1CD0" w:rsidRPr="00C27AC7" w:rsidRDefault="002904AF" w:rsidP="00C630AD">
      <w:pPr>
        <w:tabs>
          <w:tab w:val="left" w:pos="851"/>
        </w:tabs>
        <w:jc w:val="both"/>
        <w:rPr>
          <w:rFonts w:asciiTheme="minorHAnsi" w:hAnsiTheme="minorHAnsi" w:cstheme="minorHAnsi"/>
          <w:szCs w:val="26"/>
        </w:rPr>
      </w:pPr>
      <w:r w:rsidRPr="00C27AC7">
        <w:rPr>
          <w:rFonts w:asciiTheme="minorHAnsi" w:hAnsiTheme="minorHAnsi" w:cstheme="minorHAnsi"/>
          <w:szCs w:val="26"/>
        </w:rPr>
        <w:t>L</w:t>
      </w:r>
      <w:r w:rsidR="00036500" w:rsidRPr="00C27AC7">
        <w:rPr>
          <w:rFonts w:asciiTheme="minorHAnsi" w:hAnsiTheme="minorHAnsi" w:cstheme="minorHAnsi"/>
          <w:szCs w:val="26"/>
        </w:rPr>
        <w:t xml:space="preserve">es membres </w:t>
      </w:r>
      <w:r w:rsidRPr="00C27AC7">
        <w:rPr>
          <w:rFonts w:asciiTheme="minorHAnsi" w:hAnsiTheme="minorHAnsi" w:cstheme="minorHAnsi"/>
          <w:szCs w:val="26"/>
        </w:rPr>
        <w:t xml:space="preserve">du groupement d’opérateurs économiques </w:t>
      </w:r>
      <w:r w:rsidR="00036500" w:rsidRPr="00C27AC7">
        <w:rPr>
          <w:rFonts w:asciiTheme="minorHAnsi" w:hAnsiTheme="minorHAnsi" w:cstheme="minorHAnsi"/>
          <w:szCs w:val="26"/>
        </w:rPr>
        <w:t xml:space="preserve">désignent le mandataire suivant </w:t>
      </w:r>
      <w:r w:rsidR="00036500" w:rsidRPr="00C27AC7">
        <w:rPr>
          <w:rFonts w:asciiTheme="minorHAnsi" w:hAnsiTheme="minorHAnsi" w:cstheme="minorHAnsi"/>
          <w:i/>
          <w:szCs w:val="26"/>
        </w:rPr>
        <w:t>(</w:t>
      </w:r>
      <w:hyperlink r:id="rId13" w:history="1">
        <w:r w:rsidR="00036500"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2142-23</w:t>
        </w:r>
      </w:hyperlink>
      <w:r w:rsidR="00036500"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4" w:history="1">
        <w:r w:rsidR="009D661E" w:rsidRPr="00C27AC7">
          <w:rPr>
            <w:rStyle w:val="Lienhypertexte"/>
            <w:rFonts w:asciiTheme="minorHAnsi" w:hAnsiTheme="minorHAnsi" w:cstheme="minorHAnsi"/>
            <w:i/>
            <w:szCs w:val="26"/>
          </w:rPr>
          <w:t>article R. 2342-12</w:t>
        </w:r>
      </w:hyperlink>
      <w:r w:rsidR="009D661E" w:rsidRPr="00C27AC7">
        <w:rPr>
          <w:rFonts w:asciiTheme="minorHAnsi" w:hAnsiTheme="minorHAnsi" w:cstheme="minorHAnsi"/>
          <w:i/>
          <w:szCs w:val="26"/>
        </w:rPr>
        <w:t xml:space="preserve"> du code de la commande publique</w:t>
      </w:r>
      <w:r w:rsidR="00036500" w:rsidRPr="00C27AC7">
        <w:rPr>
          <w:rFonts w:asciiTheme="minorHAnsi" w:hAnsiTheme="minorHAnsi" w:cstheme="minorHAnsi"/>
          <w:i/>
          <w:szCs w:val="26"/>
        </w:rPr>
        <w:t>) </w:t>
      </w:r>
      <w:r w:rsidR="00036500" w:rsidRPr="00C27AC7">
        <w:rPr>
          <w:rFonts w:asciiTheme="minorHAnsi" w:hAnsiTheme="minorHAnsi" w:cstheme="minorHAnsi"/>
          <w:szCs w:val="26"/>
        </w:rPr>
        <w:t>:</w:t>
      </w:r>
    </w:p>
    <w:p w14:paraId="73B0515D" w14:textId="77777777" w:rsidR="00036500" w:rsidRPr="001D08E6" w:rsidRDefault="00036500" w:rsidP="005846FB">
      <w:pPr>
        <w:tabs>
          <w:tab w:val="left" w:pos="851"/>
        </w:tabs>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mandataire</w:t>
      </w:r>
      <w:r w:rsidR="000E7324" w:rsidRPr="001D08E6">
        <w:rPr>
          <w:rFonts w:asciiTheme="minorHAnsi" w:hAnsiTheme="minorHAnsi" w:cstheme="minorHAnsi"/>
          <w:i/>
          <w:sz w:val="24"/>
          <w:szCs w:val="24"/>
        </w:rPr>
        <w:t>.</w:t>
      </w:r>
      <w:r w:rsidRPr="001D08E6">
        <w:rPr>
          <w:rFonts w:asciiTheme="minorHAnsi" w:hAnsiTheme="minorHAnsi" w:cstheme="minorHAnsi"/>
          <w:i/>
          <w:sz w:val="24"/>
          <w:szCs w:val="24"/>
        </w:rPr>
        <w:t>]</w:t>
      </w:r>
    </w:p>
    <w:p w14:paraId="4E2E4C5A" w14:textId="77777777" w:rsidR="009C4DCF" w:rsidRPr="00C27AC7" w:rsidRDefault="00FD4AFC" w:rsidP="009C4DCF">
      <w:pPr>
        <w:tabs>
          <w:tab w:val="left" w:pos="851"/>
        </w:tabs>
        <w:jc w:val="both"/>
        <w:rPr>
          <w:rFonts w:asciiTheme="minorHAnsi" w:hAnsiTheme="minorHAnsi" w:cstheme="minorHAnsi"/>
          <w:szCs w:val="26"/>
        </w:rPr>
      </w:pPr>
      <w:sdt>
        <w:sdtPr>
          <w:rPr>
            <w:rFonts w:asciiTheme="minorHAnsi" w:hAnsiTheme="minorHAnsi" w:cstheme="minorHAnsi"/>
            <w:szCs w:val="26"/>
          </w:rPr>
          <w:id w:val="-1555533565"/>
          <w:placeholder>
            <w:docPart w:val="87272C1092AE4AD78597344F687011D0"/>
          </w:placeholder>
          <w:showingPlcHdr/>
          <w:text/>
        </w:sdtPr>
        <w:sdtEndPr/>
        <w:sdtContent>
          <w:r w:rsidR="009C4DCF" w:rsidRPr="00C27AC7">
            <w:rPr>
              <w:rFonts w:asciiTheme="minorHAnsi" w:hAnsiTheme="minorHAnsi" w:cstheme="minorHAnsi"/>
              <w:szCs w:val="26"/>
            </w:rPr>
            <w:t>…………</w:t>
          </w:r>
        </w:sdtContent>
      </w:sdt>
    </w:p>
    <w:p w14:paraId="6134045E" w14:textId="77777777" w:rsidR="00036500" w:rsidRPr="00C27AC7" w:rsidRDefault="00036500" w:rsidP="005846FB">
      <w:pPr>
        <w:tabs>
          <w:tab w:val="left" w:pos="851"/>
        </w:tabs>
        <w:rPr>
          <w:rFonts w:asciiTheme="minorHAnsi" w:hAnsiTheme="minorHAnsi" w:cstheme="minorHAnsi"/>
          <w:szCs w:val="26"/>
        </w:rPr>
      </w:pPr>
    </w:p>
    <w:p w14:paraId="239864AA" w14:textId="77777777" w:rsidR="00036500" w:rsidRPr="00C27AC7" w:rsidRDefault="004A7169" w:rsidP="00710FD6">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En cas de groupement conjoint, </w:t>
      </w:r>
      <w:r w:rsidR="00036500" w:rsidRPr="00C27AC7">
        <w:rPr>
          <w:rFonts w:asciiTheme="minorHAnsi" w:hAnsiTheme="minorHAnsi" w:cstheme="minorHAnsi"/>
          <w:szCs w:val="26"/>
        </w:rPr>
        <w:t xml:space="preserve">le mandataire </w:t>
      </w:r>
      <w:r w:rsidRPr="00C27AC7">
        <w:rPr>
          <w:rFonts w:asciiTheme="minorHAnsi" w:hAnsiTheme="minorHAnsi" w:cstheme="minorHAnsi"/>
          <w:szCs w:val="26"/>
        </w:rPr>
        <w:t xml:space="preserve">du groupement </w:t>
      </w:r>
      <w:r w:rsidR="00036500" w:rsidRPr="00C27AC7">
        <w:rPr>
          <w:rFonts w:asciiTheme="minorHAnsi" w:hAnsiTheme="minorHAnsi" w:cstheme="minorHAnsi"/>
          <w:szCs w:val="26"/>
        </w:rPr>
        <w:t>est :</w:t>
      </w:r>
    </w:p>
    <w:p w14:paraId="285A916B" w14:textId="77777777" w:rsidR="00354C04" w:rsidRPr="00C27AC7" w:rsidRDefault="00FD4AFC" w:rsidP="0083205E">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31686854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B1148"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527403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14:paraId="35899089" w14:textId="77777777" w:rsidR="009B1CD0" w:rsidRPr="00C27AC7" w:rsidRDefault="009B1CD0" w:rsidP="0083205E">
      <w:pPr>
        <w:tabs>
          <w:tab w:val="left" w:pos="851"/>
        </w:tabs>
        <w:rPr>
          <w:rFonts w:asciiTheme="minorHAnsi" w:hAnsiTheme="minorHAnsi" w:cstheme="minorHAnsi"/>
          <w:szCs w:val="26"/>
        </w:rPr>
      </w:pPr>
    </w:p>
    <w:p w14:paraId="797AA95D" w14:textId="77777777" w:rsidR="002904AF" w:rsidRPr="00C27AC7" w:rsidRDefault="00FD4AFC" w:rsidP="001C733C">
      <w:pPr>
        <w:pStyle w:val="fcasegauche"/>
        <w:tabs>
          <w:tab w:val="left" w:pos="426"/>
          <w:tab w:val="left" w:pos="851"/>
        </w:tabs>
        <w:spacing w:after="0"/>
        <w:ind w:left="0" w:firstLine="0"/>
        <w:jc w:val="left"/>
        <w:rPr>
          <w:rFonts w:asciiTheme="minorHAnsi" w:hAnsiTheme="minorHAnsi" w:cstheme="minorHAnsi"/>
          <w:szCs w:val="26"/>
        </w:rPr>
      </w:pPr>
      <w:sdt>
        <w:sdtPr>
          <w:rPr>
            <w:rFonts w:asciiTheme="minorHAnsi" w:hAnsiTheme="minorHAnsi" w:cstheme="minorHAnsi"/>
            <w:szCs w:val="26"/>
          </w:rPr>
          <w:id w:val="112088684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1C733C" w:rsidRPr="00C27AC7">
        <w:rPr>
          <w:rFonts w:asciiTheme="minorHAnsi" w:hAnsiTheme="minorHAnsi" w:cstheme="minorHAnsi"/>
          <w:szCs w:val="26"/>
        </w:rPr>
        <w:t>Les membres du groupement</w:t>
      </w:r>
      <w:r w:rsidR="0021527A" w:rsidRPr="00C27AC7">
        <w:rPr>
          <w:rFonts w:asciiTheme="minorHAnsi" w:hAnsiTheme="minorHAnsi" w:cstheme="minorHAnsi"/>
          <w:szCs w:val="26"/>
        </w:rPr>
        <w:t xml:space="preserve"> ont donné mandat</w:t>
      </w:r>
      <w:r w:rsidR="007F68A6" w:rsidRPr="00C27AC7">
        <w:rPr>
          <w:rFonts w:asciiTheme="minorHAnsi" w:hAnsiTheme="minorHAnsi" w:cstheme="minorHAnsi"/>
          <w:szCs w:val="26"/>
        </w:rPr>
        <w:t xml:space="preserve"> au mandataire, qui signe le présent acte d’engagement</w:t>
      </w:r>
      <w:r w:rsidR="002904AF" w:rsidRPr="00C27AC7">
        <w:rPr>
          <w:rFonts w:asciiTheme="minorHAnsi" w:hAnsiTheme="minorHAnsi" w:cstheme="minorHAnsi"/>
          <w:szCs w:val="26"/>
        </w:rPr>
        <w:t> :</w:t>
      </w:r>
    </w:p>
    <w:p w14:paraId="71C04D91" w14:textId="77777777" w:rsidR="001C733C" w:rsidRPr="00C27AC7" w:rsidRDefault="001C733C" w:rsidP="001C733C">
      <w:pPr>
        <w:pStyle w:val="fcasegauche"/>
        <w:tabs>
          <w:tab w:val="left" w:pos="426"/>
          <w:tab w:val="left" w:pos="851"/>
        </w:tabs>
        <w:spacing w:after="0"/>
        <w:ind w:left="0" w:firstLine="0"/>
        <w:jc w:val="left"/>
        <w:rPr>
          <w:rFonts w:asciiTheme="minorHAnsi" w:hAnsiTheme="minorHAnsi" w:cstheme="minorHAnsi"/>
          <w:szCs w:val="26"/>
        </w:rPr>
      </w:pPr>
    </w:p>
    <w:p w14:paraId="796CAC62" w14:textId="77777777" w:rsidR="002904AF" w:rsidRPr="00C27AC7" w:rsidRDefault="001C733C" w:rsidP="00C6194D">
      <w:pPr>
        <w:tabs>
          <w:tab w:val="left" w:pos="851"/>
        </w:tabs>
        <w:ind w:left="1695" w:hanging="1695"/>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116894297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le présent acte d’engagement en leur nom et pour leur compte</w:t>
      </w:r>
      <w:r w:rsidR="007F68A6" w:rsidRPr="00C27AC7">
        <w:rPr>
          <w:rFonts w:asciiTheme="minorHAnsi" w:hAnsiTheme="minorHAnsi" w:cstheme="minorHAnsi"/>
          <w:szCs w:val="26"/>
        </w:rPr>
        <w:t xml:space="preserve">, </w:t>
      </w:r>
      <w:r w:rsidR="0021527A" w:rsidRPr="00C27AC7">
        <w:rPr>
          <w:rFonts w:asciiTheme="minorHAnsi" w:hAnsiTheme="minorHAnsi" w:cstheme="minorHAnsi"/>
          <w:szCs w:val="26"/>
        </w:rPr>
        <w:t xml:space="preserve">pour les représenter vis-à-vis de l’acheteur </w:t>
      </w:r>
      <w:r w:rsidR="007F68A6" w:rsidRPr="00C27AC7">
        <w:rPr>
          <w:rFonts w:asciiTheme="minorHAnsi" w:hAnsiTheme="minorHAnsi" w:cstheme="minorHAnsi"/>
          <w:szCs w:val="26"/>
        </w:rPr>
        <w:t>et pour coordonner l’ensemble des prestations</w:t>
      </w:r>
      <w:r w:rsidR="00983FF3" w:rsidRPr="00C27AC7">
        <w:rPr>
          <w:rFonts w:asciiTheme="minorHAnsi" w:hAnsiTheme="minorHAnsi" w:cstheme="minorHAnsi"/>
          <w:szCs w:val="26"/>
        </w:rPr>
        <w:t> ;</w:t>
      </w:r>
    </w:p>
    <w:p w14:paraId="591E1D6B" w14:textId="77777777" w:rsidR="002904AF"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2904AF" w:rsidRPr="001D08E6">
        <w:rPr>
          <w:rFonts w:asciiTheme="minorHAnsi" w:hAnsiTheme="minorHAnsi" w:cstheme="minorHAnsi"/>
          <w:i/>
          <w:sz w:val="24"/>
          <w:szCs w:val="24"/>
        </w:rPr>
        <w:t xml:space="preserve"> les pouvoirs en annexe du présent document</w:t>
      </w:r>
      <w:r w:rsidR="009D661E" w:rsidRPr="001D08E6">
        <w:rPr>
          <w:rFonts w:asciiTheme="minorHAnsi" w:hAnsiTheme="minorHAnsi" w:cstheme="minorHAnsi"/>
          <w:i/>
          <w:sz w:val="24"/>
          <w:szCs w:val="24"/>
        </w:rPr>
        <w:t xml:space="preserve"> en cas de marché public autre que de défense ou de sécurité</w:t>
      </w:r>
      <w:r w:rsidR="002904AF" w:rsidRPr="001D08E6">
        <w:rPr>
          <w:rFonts w:asciiTheme="minorHAnsi" w:hAnsiTheme="minorHAnsi" w:cstheme="minorHAnsi"/>
          <w:i/>
          <w:sz w:val="24"/>
          <w:szCs w:val="24"/>
        </w:rPr>
        <w:t>.</w:t>
      </w:r>
      <w:r w:rsidR="009D661E" w:rsidRPr="001D08E6">
        <w:rPr>
          <w:rFonts w:asciiTheme="minorHAnsi" w:hAnsiTheme="minorHAnsi" w:cstheme="minorHAnsi"/>
          <w:i/>
          <w:sz w:val="24"/>
          <w:szCs w:val="24"/>
        </w:rPr>
        <w:t xml:space="preserve">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14:paraId="735B6869" w14:textId="77777777" w:rsidR="002904AF" w:rsidRPr="00C27AC7" w:rsidRDefault="002904AF" w:rsidP="00C6194D">
      <w:pPr>
        <w:tabs>
          <w:tab w:val="left" w:pos="851"/>
        </w:tabs>
        <w:jc w:val="both"/>
        <w:rPr>
          <w:rFonts w:asciiTheme="minorHAnsi" w:hAnsiTheme="minorHAnsi" w:cstheme="minorHAnsi"/>
          <w:szCs w:val="26"/>
        </w:rPr>
      </w:pPr>
    </w:p>
    <w:p w14:paraId="14C17C7B" w14:textId="77777777" w:rsidR="002904AF" w:rsidRPr="00C27AC7" w:rsidRDefault="00FD4AFC" w:rsidP="00C6194D">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100617727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904AF"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en leur nom et pour leur compte, les modifications ultérieures du mar</w:t>
      </w:r>
      <w:r w:rsidR="0021527A" w:rsidRPr="00C27AC7">
        <w:rPr>
          <w:rFonts w:asciiTheme="minorHAnsi" w:hAnsiTheme="minorHAnsi" w:cstheme="minorHAnsi"/>
          <w:szCs w:val="26"/>
        </w:rPr>
        <w:t>ché public</w:t>
      </w:r>
      <w:r w:rsidR="002904AF" w:rsidRPr="00C27AC7">
        <w:rPr>
          <w:rFonts w:asciiTheme="minorHAnsi" w:hAnsiTheme="minorHAnsi" w:cstheme="minorHAnsi"/>
          <w:szCs w:val="26"/>
        </w:rPr>
        <w:t> ;</w:t>
      </w:r>
    </w:p>
    <w:p w14:paraId="5DD149BB" w14:textId="77777777" w:rsidR="00BE6078"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9D661E" w:rsidRPr="001D08E6">
        <w:rPr>
          <w:rFonts w:asciiTheme="minorHAnsi" w:hAnsiTheme="minorHAnsi" w:cstheme="minorHAnsi"/>
          <w:i/>
          <w:sz w:val="24"/>
          <w:szCs w:val="24"/>
        </w:rPr>
        <w:t xml:space="preserve"> les pouvoirs en annexe du présent document en cas de marché public autre que de défense ou de sécurité.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14:paraId="41067CFA" w14:textId="77777777" w:rsidR="002904AF" w:rsidRPr="00C27AC7" w:rsidRDefault="002904AF" w:rsidP="00C6194D">
      <w:pPr>
        <w:tabs>
          <w:tab w:val="left" w:pos="851"/>
        </w:tabs>
        <w:jc w:val="both"/>
        <w:rPr>
          <w:rFonts w:asciiTheme="minorHAnsi" w:hAnsiTheme="minorHAnsi" w:cstheme="minorHAnsi"/>
          <w:iCs/>
          <w:szCs w:val="26"/>
        </w:rPr>
      </w:pPr>
    </w:p>
    <w:p w14:paraId="30F547D5" w14:textId="77777777" w:rsidR="009D661E" w:rsidRPr="00C27AC7" w:rsidRDefault="002904AF" w:rsidP="00C6194D">
      <w:pPr>
        <w:tabs>
          <w:tab w:val="left" w:pos="851"/>
        </w:tabs>
        <w:ind w:left="1700" w:hanging="1416"/>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76257224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Pr="00C27AC7">
        <w:rPr>
          <w:rFonts w:asciiTheme="minorHAnsi" w:hAnsiTheme="minorHAnsi" w:cstheme="minorHAnsi"/>
          <w:szCs w:val="26"/>
        </w:rPr>
        <w:t>ont</w:t>
      </w:r>
      <w:proofErr w:type="gramEnd"/>
      <w:r w:rsidRPr="00C27AC7">
        <w:rPr>
          <w:rFonts w:asciiTheme="minorHAnsi" w:hAnsiTheme="minorHAnsi" w:cstheme="minorHAnsi"/>
          <w:szCs w:val="26"/>
        </w:rPr>
        <w:t xml:space="preserve"> donné mandat au mandataire dans les conditions définies par les pouvoirs joints en annexe</w:t>
      </w:r>
      <w:r w:rsidR="009D661E" w:rsidRPr="00C27AC7">
        <w:rPr>
          <w:rFonts w:asciiTheme="minorHAnsi" w:hAnsiTheme="minorHAnsi" w:cstheme="minorHAnsi"/>
          <w:szCs w:val="26"/>
        </w:rPr>
        <w:t>.</w:t>
      </w:r>
    </w:p>
    <w:p w14:paraId="4CD17505" w14:textId="77777777" w:rsidR="002904AF" w:rsidRPr="001D08E6" w:rsidRDefault="002B056D" w:rsidP="00C6194D">
      <w:pPr>
        <w:tabs>
          <w:tab w:val="left" w:pos="851"/>
        </w:tabs>
        <w:ind w:left="1701"/>
        <w:jc w:val="both"/>
        <w:rPr>
          <w:rFonts w:asciiTheme="minorHAnsi" w:hAnsiTheme="minorHAnsi" w:cstheme="minorHAnsi"/>
          <w:i/>
          <w:sz w:val="24"/>
          <w:szCs w:val="24"/>
        </w:rPr>
      </w:pPr>
      <w:r w:rsidRPr="001D08E6">
        <w:rPr>
          <w:rFonts w:asciiTheme="minorHAnsi" w:hAnsiTheme="minorHAnsi" w:cstheme="minorHAnsi"/>
          <w:i/>
          <w:sz w:val="24"/>
          <w:szCs w:val="24"/>
        </w:rPr>
        <w:lastRenderedPageBreak/>
        <w:t>[</w:t>
      </w:r>
      <w:r w:rsidR="00B63C60" w:rsidRPr="001D08E6">
        <w:rPr>
          <w:rFonts w:asciiTheme="minorHAnsi" w:hAnsiTheme="minorHAnsi" w:cstheme="minorHAnsi"/>
          <w:i/>
          <w:sz w:val="24"/>
          <w:szCs w:val="24"/>
        </w:rPr>
        <w:t>Hors</w:t>
      </w:r>
      <w:r w:rsidR="009D661E" w:rsidRPr="001D08E6">
        <w:rPr>
          <w:rFonts w:asciiTheme="minorHAnsi" w:hAnsiTheme="minorHAnsi" w:cstheme="minorHAnsi"/>
          <w:i/>
          <w:sz w:val="24"/>
          <w:szCs w:val="24"/>
        </w:rPr>
        <w:t xml:space="preserve"> cas des marchés de défense ou de sécurité dans lequel ces documents ont déjà été fournis</w:t>
      </w:r>
      <w:r w:rsidRPr="001D08E6">
        <w:rPr>
          <w:rFonts w:asciiTheme="minorHAnsi" w:hAnsiTheme="minorHAnsi" w:cstheme="minorHAnsi"/>
          <w:i/>
          <w:sz w:val="24"/>
          <w:szCs w:val="24"/>
        </w:rPr>
        <w:t>]</w:t>
      </w:r>
      <w:r w:rsidR="002904AF" w:rsidRPr="001D08E6">
        <w:rPr>
          <w:rFonts w:asciiTheme="minorHAnsi" w:hAnsiTheme="minorHAnsi" w:cstheme="minorHAnsi"/>
          <w:i/>
          <w:sz w:val="24"/>
          <w:szCs w:val="24"/>
        </w:rPr>
        <w:t>.</w:t>
      </w:r>
    </w:p>
    <w:p w14:paraId="1A8314F7" w14:textId="77777777" w:rsidR="002904AF" w:rsidRPr="00C27AC7" w:rsidRDefault="002904AF" w:rsidP="002904AF">
      <w:pPr>
        <w:tabs>
          <w:tab w:val="left" w:pos="851"/>
        </w:tabs>
        <w:ind w:left="1134" w:hanging="850"/>
        <w:rPr>
          <w:rFonts w:asciiTheme="minorHAnsi" w:hAnsiTheme="minorHAnsi" w:cstheme="minorHAnsi"/>
          <w:i/>
          <w:szCs w:val="26"/>
        </w:rPr>
      </w:pPr>
    </w:p>
    <w:p w14:paraId="31C7FA88" w14:textId="77777777" w:rsidR="00036500" w:rsidRPr="00C27AC7" w:rsidRDefault="00FD4AFC" w:rsidP="006C4338">
      <w:pPr>
        <w:tabs>
          <w:tab w:val="left" w:pos="851"/>
        </w:tabs>
        <w:rPr>
          <w:rFonts w:asciiTheme="minorHAnsi" w:hAnsiTheme="minorHAnsi" w:cstheme="minorHAnsi"/>
          <w:i/>
          <w:szCs w:val="26"/>
        </w:rPr>
      </w:pPr>
      <w:sdt>
        <w:sdtPr>
          <w:rPr>
            <w:rFonts w:asciiTheme="minorHAnsi" w:hAnsiTheme="minorHAnsi" w:cstheme="minorHAnsi"/>
            <w:szCs w:val="26"/>
          </w:rPr>
          <w:id w:val="959928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1527A" w:rsidRPr="00C27AC7">
        <w:rPr>
          <w:rFonts w:asciiTheme="minorHAnsi" w:hAnsiTheme="minorHAnsi" w:cstheme="minorHAnsi"/>
          <w:szCs w:val="26"/>
        </w:rPr>
        <w:t xml:space="preserve"> L</w:t>
      </w:r>
      <w:r w:rsidR="00036500" w:rsidRPr="00C27AC7">
        <w:rPr>
          <w:rFonts w:asciiTheme="minorHAnsi" w:hAnsiTheme="minorHAnsi" w:cstheme="minorHAnsi"/>
          <w:szCs w:val="26"/>
        </w:rPr>
        <w:t>es membres du groupement</w:t>
      </w:r>
      <w:r w:rsidR="00332B12" w:rsidRPr="00C27AC7">
        <w:rPr>
          <w:rFonts w:asciiTheme="minorHAnsi" w:hAnsiTheme="minorHAnsi" w:cstheme="minorHAnsi"/>
          <w:szCs w:val="26"/>
        </w:rPr>
        <w:t>, qui signent le présent acte d’engagement</w:t>
      </w:r>
      <w:r w:rsidR="00036500" w:rsidRPr="00C27AC7">
        <w:rPr>
          <w:rFonts w:asciiTheme="minorHAnsi" w:hAnsiTheme="minorHAnsi" w:cstheme="minorHAnsi"/>
          <w:szCs w:val="26"/>
        </w:rPr>
        <w:t> :</w:t>
      </w:r>
    </w:p>
    <w:p w14:paraId="5FE31317" w14:textId="77777777" w:rsidR="00036500" w:rsidRPr="00C27AC7" w:rsidRDefault="00036500" w:rsidP="005846FB">
      <w:pPr>
        <w:tabs>
          <w:tab w:val="left" w:pos="851"/>
        </w:tabs>
        <w:rPr>
          <w:rFonts w:asciiTheme="minorHAnsi" w:hAnsiTheme="minorHAnsi" w:cstheme="minorHAnsi"/>
          <w:szCs w:val="26"/>
        </w:rPr>
      </w:pPr>
    </w:p>
    <w:p w14:paraId="25603179" w14:textId="77777777" w:rsidR="00AE7831" w:rsidRPr="00C27AC7" w:rsidRDefault="00FD4AFC" w:rsidP="009B45B9">
      <w:pPr>
        <w:tabs>
          <w:tab w:val="left" w:pos="851"/>
        </w:tabs>
        <w:ind w:left="1701" w:hanging="850"/>
        <w:jc w:val="both"/>
        <w:rPr>
          <w:rFonts w:asciiTheme="minorHAnsi" w:hAnsiTheme="minorHAnsi" w:cstheme="minorHAnsi"/>
          <w:szCs w:val="26"/>
        </w:rPr>
      </w:pPr>
      <w:sdt>
        <w:sdtPr>
          <w:rPr>
            <w:rFonts w:asciiTheme="minorHAnsi" w:hAnsiTheme="minorHAnsi" w:cstheme="minorHAnsi"/>
            <w:szCs w:val="26"/>
          </w:rPr>
          <w:id w:val="73567431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AE7831" w:rsidRPr="00C27AC7">
        <w:rPr>
          <w:rFonts w:asciiTheme="minorHAnsi" w:hAnsiTheme="minorHAnsi" w:cstheme="minorHAnsi"/>
          <w:szCs w:val="26"/>
        </w:rPr>
        <w:tab/>
      </w:r>
      <w:proofErr w:type="gramStart"/>
      <w:r w:rsidR="00AE7831" w:rsidRPr="00C27AC7">
        <w:rPr>
          <w:rFonts w:asciiTheme="minorHAnsi" w:hAnsiTheme="minorHAnsi" w:cstheme="minorHAnsi"/>
          <w:szCs w:val="26"/>
        </w:rPr>
        <w:t>donnent</w:t>
      </w:r>
      <w:proofErr w:type="gramEnd"/>
      <w:r w:rsidR="00AE7831" w:rsidRPr="00C27AC7">
        <w:rPr>
          <w:rFonts w:asciiTheme="minorHAnsi" w:hAnsiTheme="minorHAnsi" w:cstheme="minorHAnsi"/>
          <w:szCs w:val="26"/>
        </w:rPr>
        <w:t xml:space="preserve"> mandat au mandataire, qui l’accepte, pour les représenter vis-à-vis de l’acheteur et pour coordonner l’ensemble des prestations ;</w:t>
      </w:r>
    </w:p>
    <w:p w14:paraId="7656B9CF" w14:textId="77777777" w:rsidR="00AE7831" w:rsidRPr="00C27AC7" w:rsidRDefault="00AE7831" w:rsidP="009B45B9">
      <w:pPr>
        <w:tabs>
          <w:tab w:val="left" w:pos="851"/>
        </w:tabs>
        <w:ind w:left="1701" w:hanging="850"/>
        <w:jc w:val="both"/>
        <w:rPr>
          <w:rFonts w:asciiTheme="minorHAnsi" w:hAnsiTheme="minorHAnsi" w:cstheme="minorHAnsi"/>
          <w:szCs w:val="26"/>
        </w:rPr>
      </w:pPr>
    </w:p>
    <w:p w14:paraId="782325A5" w14:textId="77777777" w:rsidR="00036500" w:rsidRPr="00C27AC7" w:rsidRDefault="00FD4AFC" w:rsidP="009B45B9">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78110629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qui l’accepte, pour signer, en leur nom et pour leur compte, </w:t>
      </w:r>
      <w:r w:rsidR="004A7169" w:rsidRPr="00C27AC7">
        <w:rPr>
          <w:rFonts w:asciiTheme="minorHAnsi" w:hAnsiTheme="minorHAnsi" w:cstheme="minorHAnsi"/>
          <w:szCs w:val="26"/>
        </w:rPr>
        <w:t>les</w:t>
      </w:r>
      <w:r w:rsidR="00036500" w:rsidRPr="00C27AC7">
        <w:rPr>
          <w:rFonts w:asciiTheme="minorHAnsi" w:hAnsiTheme="minorHAnsi" w:cstheme="minorHAnsi"/>
          <w:szCs w:val="26"/>
        </w:rPr>
        <w:t xml:space="preserve"> modifications ultérieures du marché </w:t>
      </w:r>
      <w:r w:rsidR="00930A5C" w:rsidRPr="00C27AC7">
        <w:rPr>
          <w:rFonts w:asciiTheme="minorHAnsi" w:hAnsiTheme="minorHAnsi" w:cstheme="minorHAnsi"/>
          <w:szCs w:val="26"/>
        </w:rPr>
        <w:t>public</w:t>
      </w:r>
      <w:r w:rsidR="00036500" w:rsidRPr="00C27AC7">
        <w:rPr>
          <w:rFonts w:asciiTheme="minorHAnsi" w:hAnsiTheme="minorHAnsi" w:cstheme="minorHAnsi"/>
          <w:szCs w:val="26"/>
        </w:rPr>
        <w:t> ;</w:t>
      </w:r>
    </w:p>
    <w:p w14:paraId="7768170F" w14:textId="77777777" w:rsidR="00036500" w:rsidRPr="00C27AC7" w:rsidRDefault="00036500" w:rsidP="006C4338">
      <w:pPr>
        <w:tabs>
          <w:tab w:val="left" w:pos="851"/>
        </w:tabs>
        <w:rPr>
          <w:rFonts w:asciiTheme="minorHAnsi" w:hAnsiTheme="minorHAnsi" w:cstheme="minorHAnsi"/>
          <w:iCs/>
          <w:szCs w:val="26"/>
        </w:rPr>
      </w:pPr>
    </w:p>
    <w:p w14:paraId="6F499ED8" w14:textId="77777777" w:rsidR="00036500" w:rsidRPr="00C27AC7" w:rsidRDefault="00844DAA" w:rsidP="009B45B9">
      <w:pPr>
        <w:tabs>
          <w:tab w:val="left" w:pos="851"/>
        </w:tabs>
        <w:ind w:left="1134" w:hanging="850"/>
        <w:rPr>
          <w:rFonts w:asciiTheme="minorHAnsi" w:hAnsiTheme="minorHAnsi" w:cstheme="minorHAnsi"/>
          <w:i/>
          <w:szCs w:val="26"/>
        </w:rPr>
      </w:pPr>
      <w:r w:rsidRPr="00C27AC7">
        <w:rPr>
          <w:rFonts w:asciiTheme="minorHAnsi" w:hAnsiTheme="minorHAnsi" w:cstheme="minorHAnsi"/>
          <w:szCs w:val="26"/>
        </w:rPr>
        <w:tab/>
      </w:r>
      <w:sdt>
        <w:sdtPr>
          <w:rPr>
            <w:rFonts w:asciiTheme="minorHAnsi" w:hAnsiTheme="minorHAnsi" w:cstheme="minorHAnsi"/>
            <w:szCs w:val="26"/>
          </w:rPr>
          <w:id w:val="-129960948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i/>
          <w:iCs/>
          <w:szCs w:val="26"/>
        </w:rPr>
        <w:t xml:space="preserve"> </w:t>
      </w:r>
      <w:r w:rsidR="00036500" w:rsidRPr="00C27AC7">
        <w:rPr>
          <w:rFonts w:asciiTheme="minorHAnsi" w:hAnsiTheme="minorHAnsi" w:cstheme="minorHAnsi"/>
          <w:szCs w:val="26"/>
        </w:rPr>
        <w:tab/>
      </w:r>
      <w:r w:rsidR="001240BE">
        <w:rPr>
          <w:rFonts w:asciiTheme="minorHAnsi" w:hAnsiTheme="minorHAnsi" w:cstheme="minorHAnsi"/>
          <w:szCs w:val="26"/>
        </w:rPr>
        <w:tab/>
      </w:r>
      <w:r w:rsidR="001240BE">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dans les conditions définies ci-dessous</w:t>
      </w:r>
      <w:r w:rsidRPr="00C27AC7">
        <w:rPr>
          <w:rFonts w:asciiTheme="minorHAnsi" w:hAnsiTheme="minorHAnsi" w:cstheme="minorHAnsi"/>
          <w:szCs w:val="26"/>
        </w:rPr>
        <w:t> :</w:t>
      </w:r>
    </w:p>
    <w:p w14:paraId="765FC32B" w14:textId="77777777" w:rsidR="00036500" w:rsidRPr="001D08E6" w:rsidRDefault="00844DAA" w:rsidP="009B45B9">
      <w:pPr>
        <w:tabs>
          <w:tab w:val="left" w:pos="851"/>
        </w:tabs>
        <w:ind w:left="1134" w:hanging="850"/>
        <w:rPr>
          <w:rFonts w:asciiTheme="minorHAnsi" w:hAnsiTheme="minorHAnsi" w:cstheme="minorHAnsi"/>
          <w:sz w:val="24"/>
          <w:szCs w:val="24"/>
        </w:rPr>
      </w:pPr>
      <w:r w:rsidRPr="00C27AC7">
        <w:rPr>
          <w:rFonts w:asciiTheme="minorHAnsi" w:hAnsiTheme="minorHAnsi" w:cstheme="minorHAnsi"/>
          <w:i/>
          <w:szCs w:val="26"/>
        </w:rPr>
        <w:tab/>
      </w:r>
      <w:r w:rsidRPr="00C27AC7">
        <w:rPr>
          <w:rFonts w:asciiTheme="minorHAnsi" w:hAnsiTheme="minorHAnsi" w:cstheme="minorHAnsi"/>
          <w:i/>
          <w:szCs w:val="26"/>
        </w:rPr>
        <w:tab/>
      </w:r>
      <w:r w:rsidRPr="00C27AC7">
        <w:rPr>
          <w:rFonts w:asciiTheme="minorHAnsi" w:hAnsiTheme="minorHAnsi" w:cstheme="minorHAnsi"/>
          <w:i/>
          <w:szCs w:val="26"/>
        </w:rPr>
        <w:tab/>
      </w:r>
      <w:r w:rsidR="00EC7CF9" w:rsidRPr="00C27AC7">
        <w:rPr>
          <w:rFonts w:asciiTheme="minorHAnsi" w:hAnsiTheme="minorHAnsi" w:cstheme="minorHAnsi"/>
          <w:i/>
          <w:szCs w:val="26"/>
        </w:rPr>
        <w:tab/>
      </w:r>
      <w:r w:rsidR="002B056D" w:rsidRPr="001D08E6">
        <w:rPr>
          <w:rFonts w:asciiTheme="minorHAnsi" w:hAnsiTheme="minorHAnsi" w:cstheme="minorHAnsi"/>
          <w:i/>
          <w:sz w:val="24"/>
          <w:szCs w:val="24"/>
        </w:rPr>
        <w:t>[</w:t>
      </w:r>
      <w:r w:rsidR="00036500" w:rsidRPr="001D08E6">
        <w:rPr>
          <w:rFonts w:asciiTheme="minorHAnsi" w:hAnsiTheme="minorHAnsi" w:cstheme="minorHAnsi"/>
          <w:i/>
          <w:sz w:val="24"/>
          <w:szCs w:val="24"/>
        </w:rPr>
        <w:t>Donner des précisions sur l’étendue du mandat.</w:t>
      </w:r>
      <w:r w:rsidR="002B056D" w:rsidRPr="001D08E6">
        <w:rPr>
          <w:rFonts w:asciiTheme="minorHAnsi" w:hAnsiTheme="minorHAnsi" w:cstheme="minorHAnsi"/>
          <w:i/>
          <w:sz w:val="24"/>
          <w:szCs w:val="24"/>
        </w:rPr>
        <w:t>]</w:t>
      </w:r>
    </w:p>
    <w:p w14:paraId="52CF4ED1" w14:textId="77777777" w:rsidR="009B1CD0" w:rsidRPr="00C27AC7" w:rsidRDefault="009B1CD0" w:rsidP="006C4338">
      <w:pPr>
        <w:tabs>
          <w:tab w:val="left" w:pos="851"/>
        </w:tabs>
        <w:rPr>
          <w:rFonts w:asciiTheme="minorHAnsi" w:hAnsiTheme="minorHAnsi" w:cstheme="minorHAnsi"/>
          <w:szCs w:val="26"/>
        </w:rPr>
      </w:pPr>
    </w:p>
    <w:p w14:paraId="760F8E0D" w14:textId="77777777" w:rsidR="00584633" w:rsidRPr="00C27AC7" w:rsidRDefault="00584633" w:rsidP="006C4338">
      <w:pPr>
        <w:tabs>
          <w:tab w:val="left" w:pos="851"/>
        </w:tabs>
        <w:rPr>
          <w:rFonts w:asciiTheme="minorHAnsi" w:hAnsiTheme="minorHAnsi" w:cstheme="minorHAnsi"/>
          <w:szCs w:val="26"/>
        </w:rPr>
      </w:pPr>
    </w:p>
    <w:tbl>
      <w:tblPr>
        <w:tblW w:w="10241" w:type="dxa"/>
        <w:tblInd w:w="-40" w:type="dxa"/>
        <w:tblLayout w:type="fixed"/>
        <w:tblLook w:val="0000" w:firstRow="0" w:lastRow="0" w:firstColumn="0" w:lastColumn="0" w:noHBand="0" w:noVBand="0"/>
      </w:tblPr>
      <w:tblGrid>
        <w:gridCol w:w="4644"/>
        <w:gridCol w:w="2479"/>
        <w:gridCol w:w="3118"/>
      </w:tblGrid>
      <w:tr w:rsidR="00332B12" w:rsidRPr="00C27AC7" w14:paraId="6C568485" w14:textId="77777777" w:rsidTr="00C5526F">
        <w:trPr>
          <w:cantSplit/>
        </w:trPr>
        <w:tc>
          <w:tcPr>
            <w:tcW w:w="4644" w:type="dxa"/>
            <w:tcBorders>
              <w:top w:val="single" w:sz="4" w:space="0" w:color="000000"/>
              <w:left w:val="single" w:sz="4" w:space="0" w:color="000000"/>
              <w:bottom w:val="single" w:sz="4" w:space="0" w:color="000000"/>
            </w:tcBorders>
            <w:shd w:val="clear" w:color="auto" w:fill="auto"/>
            <w:vAlign w:val="center"/>
          </w:tcPr>
          <w:p w14:paraId="4DC978AA"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14:paraId="4526F9FC"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479" w:type="dxa"/>
            <w:tcBorders>
              <w:top w:val="single" w:sz="4" w:space="0" w:color="000000"/>
              <w:left w:val="single" w:sz="4" w:space="0" w:color="000000"/>
              <w:bottom w:val="single" w:sz="4" w:space="0" w:color="000000"/>
            </w:tcBorders>
            <w:shd w:val="clear" w:color="auto" w:fill="auto"/>
            <w:vAlign w:val="center"/>
          </w:tcPr>
          <w:p w14:paraId="0351056D"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49E802"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14:paraId="73286B38" w14:textId="77777777" w:rsidTr="00C5526F">
        <w:trPr>
          <w:cantSplit/>
          <w:trHeight w:val="680"/>
        </w:trPr>
        <w:tc>
          <w:tcPr>
            <w:tcW w:w="4644" w:type="dxa"/>
            <w:tcBorders>
              <w:top w:val="single" w:sz="4" w:space="0" w:color="000000"/>
              <w:left w:val="single" w:sz="4" w:space="0" w:color="000000"/>
            </w:tcBorders>
            <w:shd w:val="clear" w:color="auto" w:fill="CCFFFF"/>
            <w:vAlign w:val="center"/>
          </w:tcPr>
          <w:p w14:paraId="4E26D375"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top w:val="single" w:sz="4" w:space="0" w:color="000000"/>
              <w:left w:val="single" w:sz="4" w:space="0" w:color="000000"/>
            </w:tcBorders>
            <w:shd w:val="clear" w:color="auto" w:fill="CCFFFF"/>
            <w:vAlign w:val="center"/>
          </w:tcPr>
          <w:p w14:paraId="428B1422"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top w:val="single" w:sz="4" w:space="0" w:color="000000"/>
              <w:left w:val="single" w:sz="4" w:space="0" w:color="000000"/>
              <w:right w:val="single" w:sz="4" w:space="0" w:color="000000"/>
            </w:tcBorders>
            <w:shd w:val="clear" w:color="auto" w:fill="CCFFFF"/>
            <w:vAlign w:val="center"/>
          </w:tcPr>
          <w:p w14:paraId="6C903404" w14:textId="77777777"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14:paraId="4AF8220B" w14:textId="77777777" w:rsidTr="00C5526F">
        <w:trPr>
          <w:cantSplit/>
          <w:trHeight w:val="680"/>
        </w:trPr>
        <w:tc>
          <w:tcPr>
            <w:tcW w:w="4644" w:type="dxa"/>
            <w:tcBorders>
              <w:left w:val="single" w:sz="4" w:space="0" w:color="000000"/>
            </w:tcBorders>
            <w:shd w:val="clear" w:color="auto" w:fill="auto"/>
            <w:vAlign w:val="center"/>
          </w:tcPr>
          <w:p w14:paraId="70A64797"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tcBorders>
            <w:shd w:val="clear" w:color="auto" w:fill="auto"/>
            <w:vAlign w:val="center"/>
          </w:tcPr>
          <w:p w14:paraId="36155CA0"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right w:val="single" w:sz="4" w:space="0" w:color="000000"/>
            </w:tcBorders>
            <w:shd w:val="clear" w:color="auto" w:fill="auto"/>
            <w:vAlign w:val="center"/>
          </w:tcPr>
          <w:p w14:paraId="6C8F27D6" w14:textId="77777777"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14:paraId="313568CD" w14:textId="77777777" w:rsidTr="00C5526F">
        <w:trPr>
          <w:cantSplit/>
          <w:trHeight w:val="680"/>
        </w:trPr>
        <w:tc>
          <w:tcPr>
            <w:tcW w:w="4644" w:type="dxa"/>
            <w:tcBorders>
              <w:left w:val="single" w:sz="4" w:space="0" w:color="000000"/>
              <w:bottom w:val="single" w:sz="4" w:space="0" w:color="auto"/>
            </w:tcBorders>
            <w:shd w:val="clear" w:color="auto" w:fill="CCFFFF"/>
            <w:vAlign w:val="center"/>
          </w:tcPr>
          <w:p w14:paraId="2C3EF004"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bottom w:val="single" w:sz="4" w:space="0" w:color="auto"/>
            </w:tcBorders>
            <w:shd w:val="clear" w:color="auto" w:fill="CCFFFF"/>
            <w:vAlign w:val="center"/>
          </w:tcPr>
          <w:p w14:paraId="058A9223"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bottom w:val="single" w:sz="4" w:space="0" w:color="auto"/>
              <w:right w:val="single" w:sz="4" w:space="0" w:color="000000"/>
            </w:tcBorders>
            <w:shd w:val="clear" w:color="auto" w:fill="CCFFFF"/>
            <w:vAlign w:val="center"/>
          </w:tcPr>
          <w:p w14:paraId="30150389" w14:textId="77777777" w:rsidR="00332B12" w:rsidRPr="00C27AC7" w:rsidRDefault="00332B12" w:rsidP="002239FC">
            <w:pPr>
              <w:keepNext/>
              <w:tabs>
                <w:tab w:val="left" w:pos="851"/>
              </w:tabs>
              <w:snapToGrid w:val="0"/>
              <w:rPr>
                <w:rFonts w:asciiTheme="minorHAnsi" w:hAnsiTheme="minorHAnsi" w:cstheme="minorHAnsi"/>
                <w:b/>
                <w:bCs/>
                <w:szCs w:val="26"/>
              </w:rPr>
            </w:pPr>
          </w:p>
        </w:tc>
      </w:tr>
    </w:tbl>
    <w:p w14:paraId="690245A1" w14:textId="77777777" w:rsidR="00332B12" w:rsidRPr="001D08E6" w:rsidRDefault="00332B12" w:rsidP="002239FC">
      <w:pPr>
        <w:keepNext/>
        <w:tabs>
          <w:tab w:val="left" w:pos="851"/>
        </w:tabs>
        <w:jc w:val="both"/>
        <w:rPr>
          <w:rFonts w:asciiTheme="minorHAnsi" w:hAnsiTheme="minorHAnsi" w:cstheme="minorHAnsi"/>
          <w:sz w:val="24"/>
          <w:szCs w:val="24"/>
        </w:rPr>
      </w:pPr>
      <w:r w:rsidRPr="001D08E6">
        <w:rPr>
          <w:rFonts w:asciiTheme="minorHAnsi" w:hAnsiTheme="minorHAnsi" w:cstheme="minorHAnsi"/>
          <w:sz w:val="24"/>
          <w:szCs w:val="24"/>
        </w:rPr>
        <w:t>(*) Le signataire doit avoir le pouvoir d’engager la personne qu’il représente.</w:t>
      </w:r>
    </w:p>
    <w:p w14:paraId="1736246E" w14:textId="77777777" w:rsidR="009B1CD0" w:rsidRPr="00C27AC7" w:rsidRDefault="009B1CD0"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14:paraId="5B710733" w14:textId="77777777">
        <w:tc>
          <w:tcPr>
            <w:tcW w:w="10277" w:type="dxa"/>
            <w:shd w:val="clear" w:color="auto" w:fill="66CCFF"/>
          </w:tcPr>
          <w:p w14:paraId="13205BDE" w14:textId="77777777" w:rsidR="009B1CD0" w:rsidRPr="00C27AC7" w:rsidRDefault="008B2A38" w:rsidP="00584633">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szCs w:val="26"/>
              </w:rPr>
              <w:br w:type="page"/>
            </w:r>
            <w:r w:rsidR="009B1CD0" w:rsidRPr="00C27AC7">
              <w:rPr>
                <w:rFonts w:asciiTheme="minorHAnsi" w:hAnsiTheme="minorHAnsi" w:cstheme="minorHAnsi"/>
                <w:b/>
                <w:bCs/>
                <w:szCs w:val="26"/>
              </w:rPr>
              <w:t xml:space="preserve">D - Identification </w:t>
            </w:r>
            <w:r w:rsidR="001C40C0" w:rsidRPr="00C27AC7">
              <w:rPr>
                <w:rFonts w:asciiTheme="minorHAnsi" w:hAnsiTheme="minorHAnsi" w:cstheme="minorHAnsi"/>
                <w:b/>
                <w:bCs/>
                <w:szCs w:val="26"/>
              </w:rPr>
              <w:t>et signature de l’acheteur</w:t>
            </w:r>
            <w:r w:rsidR="009B1CD0" w:rsidRPr="00C27AC7">
              <w:rPr>
                <w:rFonts w:asciiTheme="minorHAnsi" w:hAnsiTheme="minorHAnsi" w:cstheme="minorHAnsi"/>
                <w:b/>
                <w:bCs/>
                <w:szCs w:val="26"/>
              </w:rPr>
              <w:t>.</w:t>
            </w:r>
          </w:p>
        </w:tc>
      </w:tr>
    </w:tbl>
    <w:p w14:paraId="1A2E082C" w14:textId="77777777" w:rsidR="009B1CD0" w:rsidRPr="00C27AC7" w:rsidRDefault="009B1CD0" w:rsidP="006C4338">
      <w:pPr>
        <w:tabs>
          <w:tab w:val="left" w:pos="851"/>
        </w:tabs>
        <w:rPr>
          <w:rFonts w:asciiTheme="minorHAnsi" w:hAnsiTheme="minorHAnsi" w:cstheme="minorHAnsi"/>
          <w:szCs w:val="26"/>
        </w:rPr>
      </w:pPr>
    </w:p>
    <w:p w14:paraId="72FC2EE3" w14:textId="77777777" w:rsidR="009B1CD0" w:rsidRPr="00C27AC7" w:rsidRDefault="00F648C3" w:rsidP="00A60E41">
      <w:pPr>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xml:space="preserve"> </w:t>
      </w:r>
      <w:r w:rsidR="001C40C0" w:rsidRPr="00C27AC7">
        <w:rPr>
          <w:rFonts w:asciiTheme="minorHAnsi" w:hAnsiTheme="minorHAnsi" w:cstheme="minorHAnsi"/>
          <w:szCs w:val="26"/>
        </w:rPr>
        <w:t>de l’acheteur</w:t>
      </w:r>
    </w:p>
    <w:p w14:paraId="4F9FAF6D" w14:textId="77777777" w:rsidR="0043437A" w:rsidRPr="00C27AC7" w:rsidRDefault="0043437A" w:rsidP="00A60E41">
      <w:pPr>
        <w:rPr>
          <w:rFonts w:asciiTheme="minorHAnsi" w:hAnsiTheme="minorHAnsi" w:cstheme="minorHAnsi"/>
          <w:szCs w:val="26"/>
        </w:rPr>
      </w:pPr>
    </w:p>
    <w:p w14:paraId="3C19D744" w14:textId="77777777"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Ministère des </w:t>
      </w:r>
      <w:r w:rsidR="00DE2572">
        <w:rPr>
          <w:rFonts w:asciiTheme="minorHAnsi" w:hAnsiTheme="minorHAnsi" w:cstheme="minorHAnsi"/>
          <w:szCs w:val="26"/>
        </w:rPr>
        <w:t>a</w:t>
      </w:r>
      <w:r w:rsidRPr="00C27AC7">
        <w:rPr>
          <w:rFonts w:asciiTheme="minorHAnsi" w:hAnsiTheme="minorHAnsi" w:cstheme="minorHAnsi"/>
          <w:szCs w:val="26"/>
        </w:rPr>
        <w:t xml:space="preserve">rmées </w:t>
      </w:r>
      <w:r w:rsidR="00DE2572" w:rsidRPr="00DE2572">
        <w:rPr>
          <w:rFonts w:asciiTheme="minorHAnsi" w:hAnsiTheme="minorHAnsi" w:cstheme="minorHAnsi"/>
          <w:szCs w:val="26"/>
        </w:rPr>
        <w:t>et des anciens combattants</w:t>
      </w:r>
    </w:p>
    <w:p w14:paraId="46643068" w14:textId="77777777" w:rsidR="0043437A" w:rsidRPr="00C27AC7" w:rsidRDefault="00F7181E" w:rsidP="00A60E41">
      <w:pPr>
        <w:rPr>
          <w:rFonts w:asciiTheme="minorHAnsi" w:hAnsiTheme="minorHAnsi" w:cstheme="minorHAnsi"/>
          <w:szCs w:val="26"/>
        </w:rPr>
      </w:pPr>
      <w:r w:rsidRPr="00C27AC7">
        <w:rPr>
          <w:rFonts w:asciiTheme="minorHAnsi" w:hAnsiTheme="minorHAnsi" w:cstheme="minorHAnsi"/>
          <w:szCs w:val="26"/>
        </w:rPr>
        <w:t xml:space="preserve">Service du commissariat des armées (SCA) –  </w:t>
      </w:r>
      <w:r w:rsidR="0043437A" w:rsidRPr="00C27AC7">
        <w:rPr>
          <w:rFonts w:asciiTheme="minorHAnsi" w:hAnsiTheme="minorHAnsi" w:cstheme="minorHAnsi"/>
          <w:szCs w:val="26"/>
        </w:rPr>
        <w:t xml:space="preserve">Plate-forme commissariat </w:t>
      </w:r>
      <w:r w:rsidR="00D50203" w:rsidRPr="00C27AC7">
        <w:rPr>
          <w:rFonts w:asciiTheme="minorHAnsi" w:hAnsiTheme="minorHAnsi" w:cstheme="minorHAnsi"/>
          <w:szCs w:val="26"/>
        </w:rPr>
        <w:t>Paris</w:t>
      </w:r>
      <w:r w:rsidR="0043437A" w:rsidRPr="00C27AC7">
        <w:rPr>
          <w:rFonts w:asciiTheme="minorHAnsi" w:hAnsiTheme="minorHAnsi" w:cstheme="minorHAnsi"/>
          <w:szCs w:val="26"/>
        </w:rPr>
        <w:t xml:space="preserve"> </w:t>
      </w:r>
    </w:p>
    <w:p w14:paraId="0CA1E46B" w14:textId="77777777"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Base des Loges – 8, av du Président Kennedy – BP 40202 </w:t>
      </w:r>
      <w:r w:rsidRPr="00C27AC7">
        <w:rPr>
          <w:rFonts w:asciiTheme="minorHAnsi" w:hAnsiTheme="minorHAnsi" w:cstheme="minorHAnsi"/>
          <w:bCs/>
          <w:i/>
          <w:iCs/>
          <w:szCs w:val="26"/>
        </w:rPr>
        <w:t xml:space="preserve">– </w:t>
      </w:r>
      <w:r w:rsidRPr="00C27AC7">
        <w:rPr>
          <w:rFonts w:asciiTheme="minorHAnsi" w:hAnsiTheme="minorHAnsi" w:cstheme="minorHAnsi"/>
          <w:szCs w:val="26"/>
        </w:rPr>
        <w:t>78102 Saint-Germain-en-Laye cedex</w:t>
      </w:r>
    </w:p>
    <w:p w14:paraId="39C4A028" w14:textId="77777777"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Téléphone : </w:t>
      </w:r>
      <w:r w:rsidRPr="00C729D1">
        <w:rPr>
          <w:rFonts w:asciiTheme="minorHAnsi" w:hAnsiTheme="minorHAnsi" w:cstheme="minorHAnsi"/>
          <w:szCs w:val="26"/>
        </w:rPr>
        <w:t xml:space="preserve">01 39 21 </w:t>
      </w:r>
      <w:sdt>
        <w:sdtPr>
          <w:rPr>
            <w:rFonts w:asciiTheme="minorHAnsi" w:hAnsiTheme="minorHAnsi" w:cstheme="minorHAnsi"/>
            <w:szCs w:val="26"/>
          </w:rPr>
          <w:id w:val="-751888659"/>
          <w:placeholder>
            <w:docPart w:val="F8E59317A098472291D57866619360AD"/>
          </w:placeholder>
          <w:text/>
        </w:sdtPr>
        <w:sdtEndPr/>
        <w:sdtContent>
          <w:r w:rsidR="00C729D1" w:rsidRPr="00C729D1">
            <w:rPr>
              <w:rFonts w:asciiTheme="minorHAnsi" w:hAnsiTheme="minorHAnsi" w:cstheme="minorHAnsi"/>
              <w:szCs w:val="26"/>
            </w:rPr>
            <w:t>34 00</w:t>
          </w:r>
        </w:sdtContent>
      </w:sdt>
      <w:r w:rsidRPr="00C729D1">
        <w:rPr>
          <w:rFonts w:asciiTheme="minorHAnsi" w:hAnsiTheme="minorHAnsi" w:cstheme="minorHAnsi"/>
          <w:szCs w:val="26"/>
        </w:rPr>
        <w:t xml:space="preserve"> </w:t>
      </w:r>
      <w:r w:rsidR="00D11146" w:rsidRPr="00C729D1">
        <w:rPr>
          <w:rFonts w:asciiTheme="minorHAnsi" w:hAnsiTheme="minorHAnsi" w:cstheme="minorHAnsi"/>
          <w:bCs/>
          <w:iCs/>
          <w:szCs w:val="26"/>
        </w:rPr>
        <w:t>–</w:t>
      </w:r>
      <w:r w:rsidRPr="00C729D1">
        <w:rPr>
          <w:rFonts w:asciiTheme="minorHAnsi" w:hAnsiTheme="minorHAnsi" w:cstheme="minorHAnsi"/>
          <w:szCs w:val="26"/>
        </w:rPr>
        <w:t xml:space="preserve"> télécopie</w:t>
      </w:r>
      <w:r w:rsidRPr="00C27AC7">
        <w:rPr>
          <w:rFonts w:asciiTheme="minorHAnsi" w:hAnsiTheme="minorHAnsi" w:cstheme="minorHAnsi"/>
          <w:szCs w:val="26"/>
        </w:rPr>
        <w:t> : 01 39 21 26 20</w:t>
      </w:r>
    </w:p>
    <w:p w14:paraId="4740FCB7" w14:textId="77777777" w:rsidR="0043437A" w:rsidRPr="00C27AC7" w:rsidRDefault="0043437A" w:rsidP="00A60E41">
      <w:pPr>
        <w:rPr>
          <w:rFonts w:asciiTheme="minorHAnsi" w:hAnsiTheme="minorHAnsi" w:cstheme="minorHAnsi"/>
          <w:bCs/>
          <w:szCs w:val="26"/>
        </w:rPr>
      </w:pPr>
      <w:r w:rsidRPr="00C27AC7">
        <w:rPr>
          <w:rFonts w:asciiTheme="minorHAnsi" w:hAnsiTheme="minorHAnsi" w:cstheme="minorHAnsi"/>
          <w:szCs w:val="26"/>
        </w:rPr>
        <w:t xml:space="preserve">Courriel : </w:t>
      </w:r>
      <w:hyperlink r:id="rId15" w:history="1">
        <w:r w:rsidR="00AE5761" w:rsidRPr="00C27AC7">
          <w:rPr>
            <w:rStyle w:val="Lienhypertexte"/>
            <w:rFonts w:asciiTheme="minorHAnsi" w:hAnsiTheme="minorHAnsi" w:cstheme="minorHAnsi"/>
            <w:szCs w:val="26"/>
          </w:rPr>
          <w:t>pfc-paris-bap.ach.fct@intradef.gouv.fr</w:t>
        </w:r>
      </w:hyperlink>
      <w:r w:rsidR="00AE5761" w:rsidRPr="00C27AC7">
        <w:rPr>
          <w:rFonts w:asciiTheme="minorHAnsi" w:hAnsiTheme="minorHAnsi" w:cstheme="minorHAnsi"/>
          <w:color w:val="0000FF"/>
          <w:szCs w:val="26"/>
          <w:u w:val="single"/>
        </w:rPr>
        <w:t> </w:t>
      </w:r>
    </w:p>
    <w:p w14:paraId="232BDEAF" w14:textId="77777777" w:rsidR="009B1CD0" w:rsidRPr="00C27AC7" w:rsidRDefault="00F648C3" w:rsidP="00B96984">
      <w:pPr>
        <w:keepNext/>
        <w:tabs>
          <w:tab w:val="left" w:pos="426"/>
          <w:tab w:val="left" w:pos="851"/>
          <w:tab w:val="left" w:pos="5103"/>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lastRenderedPageBreak/>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Nom</w:t>
      </w:r>
      <w:r w:rsidR="009B1CD0" w:rsidRPr="00C27AC7">
        <w:rPr>
          <w:rFonts w:asciiTheme="minorHAnsi" w:hAnsiTheme="minorHAnsi" w:cstheme="minorHAnsi"/>
          <w:szCs w:val="26"/>
        </w:rPr>
        <w:t xml:space="preserve">, prénom, qualité du signataire du marché </w:t>
      </w:r>
      <w:r w:rsidR="003A7270" w:rsidRPr="00C27AC7">
        <w:rPr>
          <w:rFonts w:asciiTheme="minorHAnsi" w:hAnsiTheme="minorHAnsi" w:cstheme="minorHAnsi"/>
          <w:szCs w:val="26"/>
        </w:rPr>
        <w:t>public</w:t>
      </w:r>
    </w:p>
    <w:p w14:paraId="650AB01F" w14:textId="77777777" w:rsidR="0043437A" w:rsidRPr="00C27AC7" w:rsidRDefault="0043437A" w:rsidP="00B96984">
      <w:pPr>
        <w:keepNext/>
        <w:tabs>
          <w:tab w:val="left" w:pos="851"/>
        </w:tabs>
        <w:jc w:val="both"/>
        <w:rPr>
          <w:rFonts w:asciiTheme="minorHAnsi" w:hAnsiTheme="minorHAnsi" w:cstheme="minorHAnsi"/>
          <w:i/>
          <w:szCs w:val="26"/>
        </w:rPr>
      </w:pPr>
    </w:p>
    <w:p w14:paraId="66137937" w14:textId="77777777" w:rsidR="0043437A" w:rsidRDefault="00922F79" w:rsidP="00B96984">
      <w:pPr>
        <w:keepNext/>
        <w:jc w:val="both"/>
        <w:rPr>
          <w:rFonts w:asciiTheme="minorHAnsi" w:hAnsiTheme="minorHAnsi" w:cstheme="minorHAnsi"/>
          <w:bCs/>
          <w:szCs w:val="26"/>
        </w:rPr>
      </w:pPr>
      <w:r>
        <w:rPr>
          <w:rFonts w:asciiTheme="minorHAnsi" w:hAnsiTheme="minorHAnsi" w:cstheme="minorHAnsi"/>
          <w:bCs/>
          <w:szCs w:val="26"/>
        </w:rPr>
        <w:t>Monsieur le commissaire en chef de 1</w:t>
      </w:r>
      <w:r w:rsidR="00706AE6" w:rsidRPr="00706AE6">
        <w:rPr>
          <w:rFonts w:asciiTheme="minorHAnsi" w:hAnsiTheme="minorHAnsi" w:cstheme="minorHAnsi"/>
          <w:bCs/>
          <w:szCs w:val="26"/>
          <w:vertAlign w:val="superscript"/>
        </w:rPr>
        <w:t>ère</w:t>
      </w:r>
      <w:r w:rsidR="00D779AB">
        <w:rPr>
          <w:rFonts w:asciiTheme="minorHAnsi" w:hAnsiTheme="minorHAnsi" w:cstheme="minorHAnsi"/>
          <w:bCs/>
          <w:szCs w:val="26"/>
        </w:rPr>
        <w:t xml:space="preserve"> </w:t>
      </w:r>
      <w:r>
        <w:rPr>
          <w:rFonts w:asciiTheme="minorHAnsi" w:hAnsiTheme="minorHAnsi" w:cstheme="minorHAnsi"/>
          <w:bCs/>
          <w:szCs w:val="26"/>
        </w:rPr>
        <w:t>classe Sébastien VICTORIA</w:t>
      </w:r>
      <w:r w:rsidR="00BB7FAE" w:rsidRPr="00C27AC7">
        <w:rPr>
          <w:rFonts w:asciiTheme="minorHAnsi" w:hAnsiTheme="minorHAnsi" w:cstheme="minorHAnsi"/>
          <w:bCs/>
          <w:szCs w:val="26"/>
        </w:rPr>
        <w:t>, directeur</w:t>
      </w:r>
      <w:r w:rsidR="0043437A" w:rsidRPr="00C27AC7">
        <w:rPr>
          <w:rFonts w:asciiTheme="minorHAnsi" w:hAnsiTheme="minorHAnsi" w:cstheme="minorHAnsi"/>
          <w:bCs/>
          <w:szCs w:val="26"/>
        </w:rPr>
        <w:t xml:space="preserve"> de la plate-forme commissariat </w:t>
      </w:r>
      <w:r w:rsidR="006F3FD5" w:rsidRPr="00C27AC7">
        <w:rPr>
          <w:rFonts w:asciiTheme="minorHAnsi" w:hAnsiTheme="minorHAnsi" w:cstheme="minorHAnsi"/>
          <w:bCs/>
          <w:szCs w:val="26"/>
        </w:rPr>
        <w:t>Paris</w:t>
      </w:r>
      <w:r w:rsidR="0043437A" w:rsidRPr="00C27AC7">
        <w:rPr>
          <w:rFonts w:asciiTheme="minorHAnsi" w:hAnsiTheme="minorHAnsi" w:cstheme="minorHAnsi"/>
          <w:bCs/>
          <w:szCs w:val="26"/>
        </w:rPr>
        <w:t xml:space="preserve"> (par </w:t>
      </w:r>
      <w:r w:rsidR="00BB7FAE" w:rsidRPr="00C27AC7">
        <w:rPr>
          <w:rFonts w:asciiTheme="minorHAnsi" w:hAnsiTheme="minorHAnsi" w:cstheme="minorHAnsi"/>
          <w:bCs/>
          <w:szCs w:val="26"/>
        </w:rPr>
        <w:t xml:space="preserve">décision </w:t>
      </w:r>
      <w:r w:rsidR="0043437A" w:rsidRPr="00C27AC7">
        <w:rPr>
          <w:rFonts w:asciiTheme="minorHAnsi" w:hAnsiTheme="minorHAnsi" w:cstheme="minorHAnsi"/>
          <w:bCs/>
          <w:szCs w:val="26"/>
        </w:rPr>
        <w:t xml:space="preserve">du </w:t>
      </w:r>
      <w:r w:rsidR="00BA6987">
        <w:rPr>
          <w:rFonts w:asciiTheme="minorHAnsi" w:hAnsiTheme="minorHAnsi" w:cstheme="minorHAnsi"/>
          <w:bCs/>
          <w:szCs w:val="26"/>
        </w:rPr>
        <w:t>30 octobre 2023</w:t>
      </w:r>
      <w:r w:rsidR="0043437A" w:rsidRPr="00C27AC7">
        <w:rPr>
          <w:rFonts w:asciiTheme="minorHAnsi" w:hAnsiTheme="minorHAnsi" w:cstheme="minorHAnsi"/>
          <w:bCs/>
          <w:szCs w:val="26"/>
        </w:rPr>
        <w:t>).</w:t>
      </w:r>
    </w:p>
    <w:p w14:paraId="141E18A9" w14:textId="77777777" w:rsidR="00F02A85" w:rsidRDefault="00F02A85" w:rsidP="00B96984">
      <w:pPr>
        <w:keepNext/>
        <w:jc w:val="both"/>
        <w:rPr>
          <w:rFonts w:asciiTheme="minorHAnsi" w:hAnsiTheme="minorHAnsi" w:cstheme="minorHAnsi"/>
          <w:bCs/>
          <w:szCs w:val="26"/>
        </w:rPr>
      </w:pPr>
    </w:p>
    <w:p w14:paraId="61A4D187" w14:textId="77777777" w:rsidR="00F02A85" w:rsidRDefault="00F02A85" w:rsidP="00B96984">
      <w:pPr>
        <w:keepNext/>
        <w:jc w:val="both"/>
        <w:rPr>
          <w:rFonts w:asciiTheme="minorHAnsi" w:hAnsiTheme="minorHAnsi" w:cstheme="minorHAnsi"/>
          <w:bCs/>
          <w:szCs w:val="26"/>
        </w:rPr>
      </w:pPr>
    </w:p>
    <w:p w14:paraId="0B07027C" w14:textId="77777777" w:rsidR="00F02A85" w:rsidRPr="00C27AC7" w:rsidRDefault="00F02A85" w:rsidP="00F02A85">
      <w:pPr>
        <w:keepNext/>
        <w:tabs>
          <w:tab w:val="left" w:pos="851"/>
        </w:tabs>
        <w:ind w:left="6804"/>
        <w:jc w:val="both"/>
        <w:rPr>
          <w:rFonts w:asciiTheme="minorHAnsi" w:hAnsiTheme="minorHAnsi" w:cstheme="minorHAnsi"/>
          <w:i/>
          <w:szCs w:val="26"/>
        </w:rPr>
      </w:pPr>
      <w:r w:rsidRPr="00C27AC7">
        <w:rPr>
          <w:rFonts w:asciiTheme="minorHAnsi" w:hAnsiTheme="minorHAnsi" w:cstheme="minorHAnsi"/>
          <w:szCs w:val="26"/>
        </w:rPr>
        <w:t>Signature</w:t>
      </w:r>
    </w:p>
    <w:p w14:paraId="26F70BBE" w14:textId="77777777" w:rsidR="00F02A85" w:rsidRDefault="00F02A85" w:rsidP="00B96984">
      <w:pPr>
        <w:keepNext/>
        <w:jc w:val="both"/>
        <w:rPr>
          <w:rFonts w:asciiTheme="minorHAnsi" w:hAnsiTheme="minorHAnsi" w:cstheme="minorHAnsi"/>
          <w:bCs/>
          <w:szCs w:val="26"/>
        </w:rPr>
      </w:pPr>
    </w:p>
    <w:p w14:paraId="6E8A3071" w14:textId="77777777" w:rsidR="00F02A85" w:rsidRDefault="00F02A85" w:rsidP="00B96984">
      <w:pPr>
        <w:keepNext/>
        <w:jc w:val="both"/>
        <w:rPr>
          <w:rFonts w:asciiTheme="minorHAnsi" w:hAnsiTheme="minorHAnsi" w:cstheme="minorHAnsi"/>
          <w:bCs/>
          <w:szCs w:val="26"/>
        </w:rPr>
      </w:pPr>
    </w:p>
    <w:p w14:paraId="467156A3" w14:textId="77777777" w:rsidR="00F02A85" w:rsidRDefault="00F02A85" w:rsidP="00B96984">
      <w:pPr>
        <w:keepNext/>
        <w:jc w:val="both"/>
        <w:rPr>
          <w:rFonts w:asciiTheme="minorHAnsi" w:hAnsiTheme="minorHAnsi" w:cstheme="minorHAnsi"/>
          <w:bCs/>
          <w:szCs w:val="26"/>
        </w:rPr>
      </w:pPr>
    </w:p>
    <w:p w14:paraId="05158129" w14:textId="77777777" w:rsidR="00F02A85" w:rsidRDefault="00F02A85" w:rsidP="00B96984">
      <w:pPr>
        <w:keepNext/>
        <w:jc w:val="both"/>
        <w:rPr>
          <w:rFonts w:asciiTheme="minorHAnsi" w:hAnsiTheme="minorHAnsi" w:cstheme="minorHAnsi"/>
          <w:bCs/>
          <w:szCs w:val="26"/>
        </w:rPr>
      </w:pPr>
    </w:p>
    <w:p w14:paraId="2508C27C" w14:textId="77777777" w:rsidR="00F02A85" w:rsidRDefault="00F02A85" w:rsidP="00B96984">
      <w:pPr>
        <w:keepNext/>
        <w:jc w:val="both"/>
        <w:rPr>
          <w:rFonts w:asciiTheme="minorHAnsi" w:hAnsiTheme="minorHAnsi" w:cstheme="minorHAnsi"/>
          <w:bCs/>
          <w:szCs w:val="26"/>
        </w:rPr>
      </w:pPr>
    </w:p>
    <w:p w14:paraId="5C19D88D" w14:textId="77777777" w:rsidR="00F02A85" w:rsidRPr="00C27AC7" w:rsidRDefault="00F02A85" w:rsidP="00B96984">
      <w:pPr>
        <w:keepNext/>
        <w:jc w:val="both"/>
        <w:rPr>
          <w:rFonts w:asciiTheme="minorHAnsi" w:hAnsiTheme="minorHAnsi" w:cstheme="minorHAnsi"/>
          <w:bCs/>
          <w:szCs w:val="26"/>
        </w:rPr>
      </w:pPr>
    </w:p>
    <w:p w14:paraId="66957A54" w14:textId="77777777" w:rsidR="009B1CD0" w:rsidRPr="00C27AC7" w:rsidRDefault="0043437A" w:rsidP="009B45B9">
      <w:pPr>
        <w:tabs>
          <w:tab w:val="left" w:pos="851"/>
        </w:tabs>
        <w:jc w:val="both"/>
        <w:rPr>
          <w:rFonts w:asciiTheme="minorHAnsi" w:hAnsiTheme="minorHAnsi" w:cstheme="minorHAnsi"/>
          <w:szCs w:val="26"/>
        </w:rPr>
      </w:pPr>
      <w:r w:rsidRPr="00C27AC7" w:rsidDel="0043437A">
        <w:rPr>
          <w:rFonts w:asciiTheme="minorHAnsi" w:hAnsiTheme="minorHAnsi" w:cstheme="minorHAnsi"/>
          <w:i/>
          <w:szCs w:val="26"/>
        </w:rPr>
        <w:t xml:space="preserve"> </w:t>
      </w:r>
    </w:p>
    <w:p w14:paraId="0F82D1F1" w14:textId="77777777" w:rsidR="009B1CD0" w:rsidRPr="00C27AC7" w:rsidRDefault="00F648C3" w:rsidP="00B96984">
      <w:pPr>
        <w:keepNext/>
        <w:tabs>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9B1CD0" w:rsidRPr="00C27AC7">
        <w:rPr>
          <w:rFonts w:asciiTheme="minorHAnsi" w:eastAsia="Arial" w:hAnsiTheme="minorHAnsi" w:cstheme="minorHAnsi"/>
          <w:spacing w:val="-10"/>
          <w:szCs w:val="26"/>
        </w:rPr>
        <w:t xml:space="preserve"> </w:t>
      </w:r>
      <w:r w:rsidR="009B1CD0" w:rsidRPr="00C27AC7">
        <w:rPr>
          <w:rFonts w:asciiTheme="minorHAnsi" w:hAnsiTheme="minorHAnsi" w:cstheme="minorHAnsi"/>
          <w:szCs w:val="26"/>
        </w:rPr>
        <w:t xml:space="preserve">Personne habilitée à donner les renseignements </w:t>
      </w:r>
      <w:r w:rsidR="009D661E" w:rsidRPr="00C27AC7">
        <w:rPr>
          <w:rFonts w:asciiTheme="minorHAnsi" w:hAnsiTheme="minorHAnsi" w:cstheme="minorHAnsi"/>
          <w:szCs w:val="26"/>
        </w:rPr>
        <w:t>prévus à l’</w:t>
      </w:r>
      <w:hyperlink r:id="rId16" w:history="1">
        <w:r w:rsidR="009D661E" w:rsidRPr="00C27AC7">
          <w:rPr>
            <w:rStyle w:val="Lienhypertexte"/>
            <w:rFonts w:asciiTheme="minorHAnsi" w:hAnsiTheme="minorHAnsi" w:cstheme="minorHAnsi"/>
            <w:szCs w:val="26"/>
          </w:rPr>
          <w:t>article R. 2191-59</w:t>
        </w:r>
      </w:hyperlink>
      <w:r w:rsidR="009D661E" w:rsidRPr="00C27AC7">
        <w:rPr>
          <w:rFonts w:asciiTheme="minorHAnsi" w:hAnsiTheme="minorHAnsi" w:cstheme="minorHAnsi"/>
          <w:szCs w:val="26"/>
        </w:rPr>
        <w:t xml:space="preserve"> du code de la commande publique, auquel renvoie l’</w:t>
      </w:r>
      <w:hyperlink r:id="rId17" w:history="1">
        <w:r w:rsidR="009D661E" w:rsidRPr="00C27AC7">
          <w:rPr>
            <w:rStyle w:val="Lienhypertexte"/>
            <w:rFonts w:asciiTheme="minorHAnsi" w:hAnsiTheme="minorHAnsi" w:cstheme="minorHAnsi"/>
            <w:szCs w:val="26"/>
          </w:rPr>
          <w:t>article R. 2391-28</w:t>
        </w:r>
      </w:hyperlink>
      <w:r w:rsidR="009D661E" w:rsidRPr="00C27AC7">
        <w:rPr>
          <w:rFonts w:asciiTheme="minorHAnsi" w:hAnsiTheme="minorHAnsi" w:cstheme="minorHAnsi"/>
          <w:szCs w:val="26"/>
        </w:rPr>
        <w:t xml:space="preserve"> du même code</w:t>
      </w:r>
      <w:r w:rsidR="003A7270" w:rsidRPr="00C27AC7" w:rsidDel="003A7270">
        <w:rPr>
          <w:rFonts w:asciiTheme="minorHAnsi" w:hAnsiTheme="minorHAnsi" w:cstheme="minorHAnsi"/>
          <w:szCs w:val="26"/>
        </w:rPr>
        <w:t xml:space="preserve"> </w:t>
      </w:r>
      <w:r w:rsidR="009B1CD0" w:rsidRPr="00C27AC7">
        <w:rPr>
          <w:rFonts w:asciiTheme="minorHAnsi" w:hAnsiTheme="minorHAnsi" w:cstheme="minorHAnsi"/>
          <w:szCs w:val="26"/>
        </w:rPr>
        <w:t>(nantissements ou cessions de créances)</w:t>
      </w:r>
    </w:p>
    <w:p w14:paraId="28BCD3D5" w14:textId="77777777" w:rsidR="001C40C0" w:rsidRPr="00C27AC7" w:rsidRDefault="001C40C0" w:rsidP="00B96984">
      <w:pPr>
        <w:keepNext/>
        <w:tabs>
          <w:tab w:val="left" w:pos="851"/>
        </w:tabs>
        <w:jc w:val="both"/>
        <w:rPr>
          <w:rFonts w:asciiTheme="minorHAnsi" w:hAnsiTheme="minorHAnsi" w:cstheme="minorHAnsi"/>
          <w:i/>
          <w:szCs w:val="26"/>
        </w:rPr>
      </w:pPr>
    </w:p>
    <w:p w14:paraId="6F175E94" w14:textId="77777777" w:rsidR="006C5061" w:rsidRPr="00186B4B" w:rsidRDefault="007642F1" w:rsidP="00186B4B">
      <w:pPr>
        <w:rPr>
          <w:rFonts w:asciiTheme="minorHAnsi" w:hAnsiTheme="minorHAnsi" w:cstheme="minorHAnsi"/>
          <w:szCs w:val="26"/>
        </w:rPr>
      </w:pPr>
      <w:r w:rsidRPr="00186B4B">
        <w:rPr>
          <w:rFonts w:asciiTheme="minorHAnsi" w:hAnsiTheme="minorHAnsi" w:cstheme="minorHAnsi"/>
          <w:szCs w:val="26"/>
        </w:rPr>
        <w:t xml:space="preserve">Bureau </w:t>
      </w:r>
      <w:r w:rsidR="00DE2572">
        <w:rPr>
          <w:rFonts w:asciiTheme="minorHAnsi" w:hAnsiTheme="minorHAnsi" w:cstheme="minorHAnsi"/>
          <w:szCs w:val="26"/>
        </w:rPr>
        <w:t>Suivi Technique des Marchés</w:t>
      </w:r>
    </w:p>
    <w:p w14:paraId="6E94498D" w14:textId="77777777" w:rsidR="00237492" w:rsidRPr="00C27AC7" w:rsidRDefault="006C5061" w:rsidP="00186B4B">
      <w:pPr>
        <w:rPr>
          <w:rFonts w:asciiTheme="minorHAnsi" w:hAnsiTheme="minorHAnsi" w:cstheme="minorHAnsi"/>
          <w:szCs w:val="26"/>
        </w:rPr>
      </w:pPr>
      <w:r w:rsidRPr="00186B4B">
        <w:rPr>
          <w:rFonts w:asciiTheme="minorHAnsi" w:hAnsiTheme="minorHAnsi" w:cstheme="minorHAnsi"/>
          <w:szCs w:val="26"/>
        </w:rPr>
        <w:t xml:space="preserve">Base des Loges – 8, avenue du Président Kennedy </w:t>
      </w:r>
      <w:r w:rsidRPr="00C27AC7">
        <w:rPr>
          <w:rFonts w:asciiTheme="minorHAnsi" w:hAnsiTheme="minorHAnsi" w:cstheme="minorHAnsi"/>
          <w:szCs w:val="26"/>
        </w:rPr>
        <w:t>– BP 40202</w:t>
      </w:r>
    </w:p>
    <w:p w14:paraId="49D694BE" w14:textId="77777777"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t>78102 Saint-Germain-en-Laye Cedex</w:t>
      </w:r>
    </w:p>
    <w:p w14:paraId="481513DD" w14:textId="77777777"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t xml:space="preserve">Téléphone : 01 39 </w:t>
      </w:r>
      <w:r w:rsidR="002239FC" w:rsidRPr="00C27AC7">
        <w:rPr>
          <w:rFonts w:asciiTheme="minorHAnsi" w:hAnsiTheme="minorHAnsi" w:cstheme="minorHAnsi"/>
          <w:szCs w:val="26"/>
        </w:rPr>
        <w:t xml:space="preserve">21 </w:t>
      </w:r>
      <w:sdt>
        <w:sdtPr>
          <w:rPr>
            <w:rFonts w:asciiTheme="minorHAnsi" w:hAnsiTheme="minorHAnsi" w:cstheme="minorHAnsi"/>
            <w:szCs w:val="26"/>
          </w:rPr>
          <w:id w:val="2015340842"/>
          <w:placeholder>
            <w:docPart w:val="4DC207FF80744731B50559413F0F558D"/>
          </w:placeholder>
          <w:text/>
        </w:sdtPr>
        <w:sdtEndPr/>
        <w:sdtContent>
          <w:r w:rsidR="004B1148" w:rsidRPr="00C27AC7">
            <w:rPr>
              <w:rFonts w:asciiTheme="minorHAnsi" w:hAnsiTheme="minorHAnsi" w:cstheme="minorHAnsi"/>
              <w:szCs w:val="26"/>
            </w:rPr>
            <w:t>26 60</w:t>
          </w:r>
        </w:sdtContent>
      </w:sdt>
      <w:r w:rsidR="002239FC" w:rsidRPr="00186B4B">
        <w:rPr>
          <w:rFonts w:asciiTheme="minorHAnsi" w:hAnsiTheme="minorHAnsi" w:cstheme="minorHAnsi"/>
          <w:szCs w:val="26"/>
        </w:rPr>
        <w:t xml:space="preserve"> </w:t>
      </w:r>
      <w:r w:rsidR="004B1148" w:rsidRPr="00186B4B">
        <w:rPr>
          <w:rFonts w:asciiTheme="minorHAnsi" w:hAnsiTheme="minorHAnsi" w:cstheme="minorHAnsi"/>
          <w:szCs w:val="26"/>
        </w:rPr>
        <w:t xml:space="preserve">/ 01 39 </w:t>
      </w:r>
      <w:r w:rsidR="004B1148" w:rsidRPr="00C27AC7">
        <w:rPr>
          <w:rFonts w:asciiTheme="minorHAnsi" w:hAnsiTheme="minorHAnsi" w:cstheme="minorHAnsi"/>
          <w:szCs w:val="26"/>
        </w:rPr>
        <w:t xml:space="preserve">21 </w:t>
      </w:r>
      <w:sdt>
        <w:sdtPr>
          <w:rPr>
            <w:rFonts w:asciiTheme="minorHAnsi" w:hAnsiTheme="minorHAnsi" w:cstheme="minorHAnsi"/>
            <w:szCs w:val="26"/>
          </w:rPr>
          <w:id w:val="986430782"/>
          <w:placeholder>
            <w:docPart w:val="F9970A1AC2C8452482B55865B610E3AE"/>
          </w:placeholder>
          <w:text/>
        </w:sdtPr>
        <w:sdtEndPr/>
        <w:sdtContent>
          <w:r w:rsidR="004B1148" w:rsidRPr="00C27AC7">
            <w:rPr>
              <w:rFonts w:asciiTheme="minorHAnsi" w:hAnsiTheme="minorHAnsi" w:cstheme="minorHAnsi"/>
              <w:szCs w:val="26"/>
            </w:rPr>
            <w:t>32 28</w:t>
          </w:r>
        </w:sdtContent>
      </w:sdt>
      <w:r w:rsidR="004B1148" w:rsidRPr="00186B4B">
        <w:rPr>
          <w:rFonts w:asciiTheme="minorHAnsi" w:hAnsiTheme="minorHAnsi" w:cstheme="minorHAnsi"/>
          <w:szCs w:val="26"/>
        </w:rPr>
        <w:t xml:space="preserve"> </w:t>
      </w:r>
      <w:r w:rsidRPr="00186B4B">
        <w:rPr>
          <w:rFonts w:asciiTheme="minorHAnsi" w:hAnsiTheme="minorHAnsi" w:cstheme="minorHAnsi"/>
          <w:szCs w:val="26"/>
        </w:rPr>
        <w:t>– télécopie : 01 39 21 26 20</w:t>
      </w:r>
    </w:p>
    <w:p w14:paraId="6BA7F321" w14:textId="77777777" w:rsidR="006C5061" w:rsidRPr="00C27AC7" w:rsidRDefault="006C5061" w:rsidP="00186B4B">
      <w:pPr>
        <w:rPr>
          <w:rFonts w:asciiTheme="minorHAnsi" w:hAnsiTheme="minorHAnsi" w:cstheme="minorHAnsi"/>
          <w:iCs/>
          <w:color w:val="000000"/>
          <w:szCs w:val="26"/>
        </w:rPr>
      </w:pPr>
      <w:r w:rsidRPr="00186B4B">
        <w:rPr>
          <w:rFonts w:asciiTheme="minorHAnsi" w:hAnsiTheme="minorHAnsi" w:cstheme="minorHAnsi"/>
          <w:szCs w:val="26"/>
        </w:rPr>
        <w:t xml:space="preserve">Courriel : </w:t>
      </w:r>
      <w:hyperlink r:id="rId18" w:history="1">
        <w:r w:rsidR="004B1148" w:rsidRPr="00186B4B">
          <w:rPr>
            <w:color w:val="0000FF"/>
            <w:u w:val="single"/>
          </w:rPr>
          <w:t>pfc-paris-bae.ach.fct@intradef.gouv.fr</w:t>
        </w:r>
      </w:hyperlink>
    </w:p>
    <w:p w14:paraId="25271DC5" w14:textId="77777777" w:rsidR="006C5061" w:rsidRPr="00C27AC7" w:rsidRDefault="006C5061" w:rsidP="009B45B9">
      <w:pPr>
        <w:tabs>
          <w:tab w:val="left" w:pos="851"/>
        </w:tabs>
        <w:jc w:val="both"/>
        <w:rPr>
          <w:rFonts w:asciiTheme="minorHAnsi" w:hAnsiTheme="minorHAnsi" w:cstheme="minorHAnsi"/>
          <w:szCs w:val="26"/>
        </w:rPr>
      </w:pPr>
    </w:p>
    <w:p w14:paraId="68ADCDE1" w14:textId="77777777" w:rsidR="009B1CD0" w:rsidRPr="00C27AC7" w:rsidRDefault="00F648C3" w:rsidP="00B96984">
      <w:pPr>
        <w:keepNext/>
        <w:tabs>
          <w:tab w:val="left" w:pos="720"/>
          <w:tab w:val="left" w:pos="851"/>
        </w:tabs>
        <w:jc w:val="both"/>
        <w:rPr>
          <w:rFonts w:asciiTheme="minorHAnsi" w:hAnsiTheme="minorHAnsi" w:cstheme="minorHAnsi"/>
          <w:i/>
          <w:i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adresse, numéro de téléphone du comptable assignataire</w:t>
      </w:r>
    </w:p>
    <w:p w14:paraId="6EC01D3B" w14:textId="77777777" w:rsidR="009B1CD0" w:rsidRPr="00C27AC7" w:rsidRDefault="009B1CD0" w:rsidP="00B96984">
      <w:pPr>
        <w:pStyle w:val="fcase2metab"/>
        <w:keepNext/>
        <w:rPr>
          <w:rFonts w:asciiTheme="minorHAnsi" w:hAnsiTheme="minorHAnsi" w:cstheme="minorHAnsi"/>
          <w:szCs w:val="26"/>
        </w:rPr>
      </w:pPr>
    </w:p>
    <w:p w14:paraId="5B2E613C" w14:textId="77777777"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 xml:space="preserve">Directeur départemental des </w:t>
      </w:r>
      <w:r w:rsidR="00D47782" w:rsidRPr="00A92C0A">
        <w:rPr>
          <w:rFonts w:asciiTheme="minorHAnsi" w:hAnsiTheme="minorHAnsi" w:cstheme="minorHAnsi"/>
          <w:bCs/>
          <w:szCs w:val="26"/>
        </w:rPr>
        <w:t>F</w:t>
      </w:r>
      <w:r w:rsidRPr="00A92C0A">
        <w:rPr>
          <w:rFonts w:asciiTheme="minorHAnsi" w:hAnsiTheme="minorHAnsi" w:cstheme="minorHAnsi"/>
          <w:bCs/>
          <w:szCs w:val="26"/>
        </w:rPr>
        <w:t>inances publiques des Yvelines</w:t>
      </w:r>
    </w:p>
    <w:p w14:paraId="1D551DEE" w14:textId="77777777"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Direction Départementale des Finances Publiques des Yvelines</w:t>
      </w:r>
    </w:p>
    <w:p w14:paraId="6569F2D9" w14:textId="77777777"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Pôle Gestion Publique - Division Dépense - Secteur Dépense Militaire</w:t>
      </w:r>
    </w:p>
    <w:p w14:paraId="2C96624C" w14:textId="77777777"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16 avenue de Saint Cloud</w:t>
      </w:r>
    </w:p>
    <w:p w14:paraId="2045D3EE" w14:textId="77777777" w:rsidR="006C5061" w:rsidRPr="00C27AC7" w:rsidRDefault="006C5061" w:rsidP="00A92C0A">
      <w:pPr>
        <w:keepNext/>
        <w:jc w:val="center"/>
        <w:rPr>
          <w:rFonts w:asciiTheme="minorHAnsi" w:hAnsiTheme="minorHAnsi" w:cstheme="minorHAnsi"/>
          <w:bCs/>
          <w:iCs/>
          <w:szCs w:val="26"/>
        </w:rPr>
      </w:pPr>
      <w:r w:rsidRPr="00A92C0A">
        <w:rPr>
          <w:rFonts w:asciiTheme="minorHAnsi" w:hAnsiTheme="minorHAnsi" w:cstheme="minorHAnsi"/>
          <w:bCs/>
          <w:szCs w:val="26"/>
        </w:rPr>
        <w:t>78018 Versailles Cedex</w:t>
      </w:r>
    </w:p>
    <w:p w14:paraId="31E00E87" w14:textId="77777777" w:rsidR="007146B6" w:rsidRPr="00C27AC7" w:rsidRDefault="007146B6" w:rsidP="009B45B9">
      <w:pPr>
        <w:tabs>
          <w:tab w:val="left" w:pos="851"/>
        </w:tabs>
        <w:jc w:val="both"/>
        <w:rPr>
          <w:rFonts w:asciiTheme="minorHAnsi" w:hAnsiTheme="minorHAnsi" w:cstheme="minorHAnsi"/>
          <w:szCs w:val="26"/>
        </w:rPr>
      </w:pPr>
    </w:p>
    <w:p w14:paraId="7B9A2C4D" w14:textId="77777777" w:rsidR="007146B6" w:rsidRPr="00C27AC7" w:rsidRDefault="007146B6" w:rsidP="009B45B9">
      <w:pPr>
        <w:tabs>
          <w:tab w:val="left" w:pos="851"/>
        </w:tabs>
        <w:jc w:val="both"/>
        <w:rPr>
          <w:rFonts w:asciiTheme="minorHAnsi" w:hAnsiTheme="minorHAnsi" w:cstheme="minorHAnsi"/>
          <w:szCs w:val="26"/>
        </w:rPr>
      </w:pPr>
    </w:p>
    <w:p w14:paraId="64A28F50" w14:textId="77777777" w:rsidR="006C5061" w:rsidRPr="00C27AC7" w:rsidRDefault="006C5061" w:rsidP="002239FC">
      <w:pPr>
        <w:keepNext/>
        <w:tabs>
          <w:tab w:val="left" w:pos="3600"/>
        </w:tabs>
        <w:jc w:val="both"/>
        <w:rPr>
          <w:rFonts w:asciiTheme="minorHAnsi" w:hAnsiTheme="minorHAnsi" w:cstheme="minorHAnsi"/>
          <w:szCs w:val="26"/>
        </w:rPr>
      </w:pPr>
      <w:r w:rsidRPr="00C27AC7">
        <w:rPr>
          <w:rFonts w:asciiTheme="minorHAnsi" w:hAnsiTheme="minorHAnsi" w:cstheme="minorHAnsi"/>
          <w:szCs w:val="26"/>
        </w:rPr>
        <w:t>Le présent acte d’engagement com</w:t>
      </w:r>
      <w:r w:rsidR="002B6533" w:rsidRPr="00C27AC7">
        <w:rPr>
          <w:rFonts w:asciiTheme="minorHAnsi" w:hAnsiTheme="minorHAnsi" w:cstheme="minorHAnsi"/>
          <w:szCs w:val="26"/>
        </w:rPr>
        <w:t>porte les annexes énumérées</w:t>
      </w:r>
      <w:r w:rsidRPr="00C27AC7">
        <w:rPr>
          <w:rFonts w:asciiTheme="minorHAnsi" w:hAnsiTheme="minorHAnsi" w:cstheme="minorHAnsi"/>
          <w:szCs w:val="26"/>
        </w:rPr>
        <w:t xml:space="preserve"> ci-après :</w:t>
      </w:r>
    </w:p>
    <w:p w14:paraId="4B60EE51" w14:textId="77777777" w:rsidR="006C5061" w:rsidRPr="00C27AC7" w:rsidRDefault="006C5061" w:rsidP="002239FC">
      <w:pPr>
        <w:keepNext/>
        <w:jc w:val="both"/>
        <w:rPr>
          <w:rFonts w:asciiTheme="minorHAnsi" w:hAnsiTheme="minorHAnsi" w:cstheme="minorHAnsi"/>
          <w:szCs w:val="26"/>
        </w:rPr>
      </w:pPr>
    </w:p>
    <w:p w14:paraId="5FA12B7A" w14:textId="31617E91" w:rsidR="00B65224" w:rsidRPr="003A6FC6" w:rsidRDefault="00140176" w:rsidP="00140176">
      <w:pPr>
        <w:keepNext/>
        <w:jc w:val="both"/>
        <w:rPr>
          <w:rFonts w:asciiTheme="minorHAnsi" w:hAnsiTheme="minorHAnsi" w:cstheme="minorHAnsi"/>
          <w:szCs w:val="26"/>
        </w:rPr>
      </w:pPr>
      <w:r w:rsidRPr="003A6FC6">
        <w:rPr>
          <w:rFonts w:asciiTheme="minorHAnsi" w:hAnsiTheme="minorHAnsi" w:cstheme="minorHAnsi"/>
          <w:szCs w:val="26"/>
        </w:rPr>
        <w:t xml:space="preserve">Annexe 1 – </w:t>
      </w:r>
      <w:r w:rsidR="00FD4AFC">
        <w:rPr>
          <w:rFonts w:asciiTheme="minorHAnsi" w:hAnsiTheme="minorHAnsi" w:cstheme="minorHAnsi"/>
          <w:szCs w:val="26"/>
        </w:rPr>
        <w:t>décomposition prix global et forfaitaire lot 1 ;</w:t>
      </w:r>
    </w:p>
    <w:p w14:paraId="79E8A51B" w14:textId="60199814" w:rsidR="00140176" w:rsidRPr="003A6FC6" w:rsidRDefault="00140176" w:rsidP="00140176">
      <w:pPr>
        <w:keepNext/>
        <w:tabs>
          <w:tab w:val="left" w:pos="426"/>
        </w:tabs>
        <w:ind w:left="1236" w:hanging="1236"/>
        <w:jc w:val="both"/>
        <w:rPr>
          <w:rFonts w:asciiTheme="minorHAnsi" w:hAnsiTheme="minorHAnsi" w:cstheme="minorHAnsi"/>
          <w:szCs w:val="26"/>
        </w:rPr>
      </w:pPr>
      <w:r w:rsidRPr="003A6FC6">
        <w:rPr>
          <w:rFonts w:asciiTheme="minorHAnsi" w:hAnsiTheme="minorHAnsi" w:cstheme="minorHAnsi"/>
          <w:szCs w:val="26"/>
        </w:rPr>
        <w:t xml:space="preserve">Annexe </w:t>
      </w:r>
      <w:r w:rsidR="00F76209">
        <w:rPr>
          <w:rFonts w:asciiTheme="minorHAnsi" w:hAnsiTheme="minorHAnsi" w:cstheme="minorHAnsi"/>
          <w:szCs w:val="26"/>
        </w:rPr>
        <w:t>2</w:t>
      </w:r>
      <w:r w:rsidRPr="003A6FC6">
        <w:rPr>
          <w:rFonts w:asciiTheme="minorHAnsi" w:hAnsiTheme="minorHAnsi" w:cstheme="minorHAnsi"/>
          <w:szCs w:val="26"/>
        </w:rPr>
        <w:t xml:space="preserve"> – annexe complémentaire contenant :</w:t>
      </w:r>
      <w:bookmarkStart w:id="0" w:name="_GoBack"/>
      <w:bookmarkEnd w:id="0"/>
    </w:p>
    <w:p w14:paraId="6D12E7A7" w14:textId="77777777" w:rsidR="00140176" w:rsidRPr="003A6FC6"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3A6FC6">
        <w:rPr>
          <w:rFonts w:asciiTheme="minorHAnsi" w:hAnsiTheme="minorHAnsi" w:cstheme="minorHAnsi"/>
          <w:szCs w:val="26"/>
        </w:rPr>
        <w:t xml:space="preserve"> </w:t>
      </w:r>
      <w:proofErr w:type="gramStart"/>
      <w:r w:rsidRPr="003A6FC6">
        <w:rPr>
          <w:rFonts w:asciiTheme="minorHAnsi" w:hAnsiTheme="minorHAnsi" w:cstheme="minorHAnsi"/>
          <w:szCs w:val="26"/>
        </w:rPr>
        <w:t>le</w:t>
      </w:r>
      <w:proofErr w:type="gramEnd"/>
      <w:r w:rsidRPr="003A6FC6">
        <w:rPr>
          <w:rFonts w:asciiTheme="minorHAnsi" w:hAnsiTheme="minorHAnsi" w:cstheme="minorHAnsi"/>
          <w:szCs w:val="26"/>
        </w:rPr>
        <w:t xml:space="preserve"> numéro du marché public ; </w:t>
      </w:r>
    </w:p>
    <w:p w14:paraId="094DF2C6" w14:textId="77777777" w:rsidR="00140176" w:rsidRPr="003A6FC6"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3A6FC6">
        <w:rPr>
          <w:rFonts w:asciiTheme="minorHAnsi" w:hAnsiTheme="minorHAnsi" w:cstheme="minorHAnsi"/>
          <w:szCs w:val="26"/>
        </w:rPr>
        <w:t xml:space="preserve"> </w:t>
      </w:r>
      <w:proofErr w:type="gramStart"/>
      <w:r w:rsidRPr="003A6FC6">
        <w:rPr>
          <w:rFonts w:asciiTheme="minorHAnsi" w:hAnsiTheme="minorHAnsi" w:cstheme="minorHAnsi"/>
          <w:szCs w:val="26"/>
        </w:rPr>
        <w:t>le</w:t>
      </w:r>
      <w:proofErr w:type="gramEnd"/>
      <w:r w:rsidRPr="003A6FC6">
        <w:rPr>
          <w:rFonts w:asciiTheme="minorHAnsi" w:hAnsiTheme="minorHAnsi" w:cstheme="minorHAnsi"/>
          <w:szCs w:val="26"/>
        </w:rPr>
        <w:t xml:space="preserve"> numéro d’engagement juridique.</w:t>
      </w:r>
    </w:p>
    <w:p w14:paraId="0E674836" w14:textId="77777777" w:rsidR="001C40C0" w:rsidRPr="00C27AC7" w:rsidRDefault="001C40C0" w:rsidP="009B45B9">
      <w:pPr>
        <w:tabs>
          <w:tab w:val="left" w:pos="851"/>
        </w:tabs>
        <w:rPr>
          <w:rFonts w:asciiTheme="minorHAnsi" w:hAnsiTheme="minorHAnsi" w:cstheme="minorHAnsi"/>
          <w:szCs w:val="26"/>
        </w:rPr>
      </w:pPr>
    </w:p>
    <w:p w14:paraId="2B49EE86" w14:textId="77777777" w:rsidR="00254BB6" w:rsidRPr="00C27AC7" w:rsidRDefault="00254BB6" w:rsidP="009B45B9">
      <w:pPr>
        <w:tabs>
          <w:tab w:val="left" w:pos="851"/>
        </w:tabs>
        <w:rPr>
          <w:rFonts w:asciiTheme="minorHAnsi" w:hAnsiTheme="minorHAnsi" w:cstheme="minorHAnsi"/>
          <w:szCs w:val="26"/>
        </w:rPr>
      </w:pPr>
    </w:p>
    <w:sectPr w:rsidR="00254BB6" w:rsidRPr="00C27AC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5E865A" w14:textId="77777777" w:rsidR="005E0E0C" w:rsidRDefault="005E0E0C">
      <w:r>
        <w:separator/>
      </w:r>
    </w:p>
  </w:endnote>
  <w:endnote w:type="continuationSeparator" w:id="0">
    <w:p w14:paraId="7289B4AA" w14:textId="77777777" w:rsidR="005E0E0C" w:rsidRDefault="005E0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35" w:type="dxa"/>
      <w:tblLayout w:type="fixed"/>
      <w:tblCellMar>
        <w:left w:w="71" w:type="dxa"/>
        <w:right w:w="71" w:type="dxa"/>
      </w:tblCellMar>
      <w:tblLook w:val="0000" w:firstRow="0" w:lastRow="0" w:firstColumn="0" w:lastColumn="0" w:noHBand="0" w:noVBand="0"/>
    </w:tblPr>
    <w:tblGrid>
      <w:gridCol w:w="2835"/>
      <w:gridCol w:w="5528"/>
      <w:gridCol w:w="896"/>
      <w:gridCol w:w="567"/>
      <w:gridCol w:w="165"/>
      <w:gridCol w:w="544"/>
    </w:tblGrid>
    <w:tr w:rsidR="00EC42C1" w14:paraId="56FA6AF6" w14:textId="77777777" w:rsidTr="003543CF">
      <w:trPr>
        <w:tblHeader/>
      </w:trPr>
      <w:tc>
        <w:tcPr>
          <w:tcW w:w="2835" w:type="dxa"/>
          <w:shd w:val="clear" w:color="auto" w:fill="66CCFF"/>
        </w:tcPr>
        <w:p w14:paraId="6D32747E" w14:textId="77777777" w:rsidR="00EC42C1" w:rsidRPr="00F648C3" w:rsidRDefault="00EC42C1" w:rsidP="009B45B9">
          <w:pPr>
            <w:ind w:right="-638"/>
            <w:rPr>
              <w:rFonts w:asciiTheme="minorHAnsi" w:hAnsiTheme="minorHAnsi" w:cstheme="minorHAnsi"/>
              <w:b/>
              <w:i/>
              <w:sz w:val="22"/>
              <w:szCs w:val="18"/>
            </w:rPr>
          </w:pPr>
          <w:r w:rsidRPr="00F648C3">
            <w:rPr>
              <w:rFonts w:asciiTheme="minorHAnsi" w:hAnsiTheme="minorHAnsi" w:cstheme="minorHAnsi"/>
              <w:b/>
              <w:sz w:val="22"/>
              <w:szCs w:val="18"/>
            </w:rPr>
            <w:t>ATTRI1 – Acte d’engagement</w:t>
          </w:r>
        </w:p>
      </w:tc>
      <w:tc>
        <w:tcPr>
          <w:tcW w:w="5528" w:type="dxa"/>
          <w:shd w:val="clear" w:color="auto" w:fill="66CCFF"/>
        </w:tcPr>
        <w:p w14:paraId="43ABEAED" w14:textId="77777777" w:rsidR="00EC42C1" w:rsidRPr="00F648C3" w:rsidRDefault="00EC42C1" w:rsidP="003543CF">
          <w:pPr>
            <w:ind w:left="-75"/>
            <w:jc w:val="center"/>
            <w:rPr>
              <w:rFonts w:asciiTheme="minorHAnsi" w:hAnsiTheme="minorHAnsi" w:cstheme="minorHAnsi"/>
              <w:b/>
              <w:sz w:val="22"/>
              <w:szCs w:val="18"/>
            </w:rPr>
          </w:pPr>
        </w:p>
      </w:tc>
      <w:tc>
        <w:tcPr>
          <w:tcW w:w="896" w:type="dxa"/>
          <w:shd w:val="clear" w:color="auto" w:fill="66CCFF"/>
        </w:tcPr>
        <w:p w14:paraId="35606854" w14:textId="77777777" w:rsidR="00EC42C1" w:rsidRPr="00F648C3" w:rsidRDefault="00EC42C1">
          <w:pPr>
            <w:tabs>
              <w:tab w:val="center" w:pos="1366"/>
              <w:tab w:val="right" w:pos="2733"/>
            </w:tabs>
            <w:rPr>
              <w:rFonts w:asciiTheme="minorHAnsi" w:hAnsiTheme="minorHAnsi" w:cstheme="minorHAnsi"/>
              <w:sz w:val="22"/>
              <w:szCs w:val="18"/>
            </w:rPr>
          </w:pPr>
          <w:r w:rsidRPr="00F648C3">
            <w:rPr>
              <w:rFonts w:asciiTheme="minorHAnsi" w:hAnsiTheme="minorHAnsi" w:cstheme="minorHAnsi"/>
              <w:b/>
              <w:sz w:val="22"/>
              <w:szCs w:val="18"/>
            </w:rPr>
            <w:t xml:space="preserve">Page : </w:t>
          </w:r>
        </w:p>
      </w:tc>
      <w:tc>
        <w:tcPr>
          <w:tcW w:w="567" w:type="dxa"/>
          <w:shd w:val="clear" w:color="auto" w:fill="66CCFF"/>
        </w:tcPr>
        <w:p w14:paraId="4E8F3D60" w14:textId="3F78BEBE" w:rsidR="00EC42C1" w:rsidRPr="00F648C3" w:rsidRDefault="00EC42C1">
          <w:pPr>
            <w:jc w:val="center"/>
            <w:rPr>
              <w:rFonts w:asciiTheme="minorHAnsi" w:hAnsiTheme="minorHAnsi" w:cstheme="minorHAnsi"/>
              <w:b/>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PAGE </w:instrText>
          </w:r>
          <w:r w:rsidRPr="00F648C3">
            <w:rPr>
              <w:rStyle w:val="Numrodepage"/>
              <w:rFonts w:asciiTheme="minorHAnsi" w:hAnsiTheme="minorHAnsi" w:cstheme="minorHAnsi"/>
              <w:b/>
              <w:sz w:val="22"/>
              <w:szCs w:val="18"/>
            </w:rPr>
            <w:fldChar w:fldCharType="separate"/>
          </w:r>
          <w:r w:rsidR="00FD4AFC">
            <w:rPr>
              <w:rStyle w:val="Numrodepage"/>
              <w:rFonts w:asciiTheme="minorHAnsi" w:hAnsiTheme="minorHAnsi" w:cstheme="minorHAnsi"/>
              <w:b/>
              <w:noProof/>
              <w:sz w:val="22"/>
              <w:szCs w:val="18"/>
            </w:rPr>
            <w:t>5</w:t>
          </w:r>
          <w:r w:rsidRPr="00F648C3">
            <w:rPr>
              <w:rStyle w:val="Numrodepage"/>
              <w:rFonts w:asciiTheme="minorHAnsi" w:hAnsiTheme="minorHAnsi" w:cstheme="minorHAnsi"/>
              <w:b/>
              <w:sz w:val="22"/>
              <w:szCs w:val="18"/>
            </w:rPr>
            <w:fldChar w:fldCharType="end"/>
          </w:r>
        </w:p>
      </w:tc>
      <w:tc>
        <w:tcPr>
          <w:tcW w:w="165" w:type="dxa"/>
          <w:shd w:val="clear" w:color="auto" w:fill="66CCFF"/>
        </w:tcPr>
        <w:p w14:paraId="68326410" w14:textId="77777777" w:rsidR="00EC42C1" w:rsidRPr="00F648C3" w:rsidRDefault="00EC42C1">
          <w:pPr>
            <w:jc w:val="center"/>
            <w:rPr>
              <w:rFonts w:asciiTheme="minorHAnsi" w:hAnsiTheme="minorHAnsi" w:cstheme="minorHAnsi"/>
              <w:sz w:val="22"/>
              <w:szCs w:val="18"/>
            </w:rPr>
          </w:pPr>
          <w:r w:rsidRPr="00F648C3">
            <w:rPr>
              <w:rFonts w:asciiTheme="minorHAnsi" w:hAnsiTheme="minorHAnsi" w:cstheme="minorHAnsi"/>
              <w:b/>
              <w:sz w:val="22"/>
              <w:szCs w:val="18"/>
            </w:rPr>
            <w:t>/</w:t>
          </w:r>
        </w:p>
      </w:tc>
      <w:tc>
        <w:tcPr>
          <w:tcW w:w="544" w:type="dxa"/>
          <w:shd w:val="clear" w:color="auto" w:fill="66CCFF"/>
        </w:tcPr>
        <w:p w14:paraId="7035B1FF" w14:textId="71C38860" w:rsidR="00EC42C1" w:rsidRPr="00F648C3" w:rsidRDefault="00EC42C1">
          <w:pPr>
            <w:jc w:val="center"/>
            <w:rPr>
              <w:rFonts w:asciiTheme="minorHAnsi" w:hAnsiTheme="minorHAnsi" w:cstheme="minorHAnsi"/>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NUMPAGES \*Arabic </w:instrText>
          </w:r>
          <w:r w:rsidRPr="00F648C3">
            <w:rPr>
              <w:rStyle w:val="Numrodepage"/>
              <w:rFonts w:asciiTheme="minorHAnsi" w:hAnsiTheme="minorHAnsi" w:cstheme="minorHAnsi"/>
              <w:b/>
              <w:sz w:val="22"/>
              <w:szCs w:val="18"/>
            </w:rPr>
            <w:fldChar w:fldCharType="separate"/>
          </w:r>
          <w:r w:rsidR="00FD4AFC">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r>
  </w:tbl>
  <w:p w14:paraId="5FE64BC9" w14:textId="77777777" w:rsidR="00EC42C1" w:rsidRPr="007146B6" w:rsidRDefault="00EC42C1" w:rsidP="003543CF">
    <w:pPr>
      <w:rPr>
        <w:rFonts w:ascii="Marianne" w:hAnsi="Marianne"/>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C188EB" w14:textId="77777777" w:rsidR="005E0E0C" w:rsidRDefault="005E0E0C">
      <w:r>
        <w:separator/>
      </w:r>
    </w:p>
  </w:footnote>
  <w:footnote w:type="continuationSeparator" w:id="0">
    <w:p w14:paraId="54959F02" w14:textId="77777777" w:rsidR="005E0E0C" w:rsidRDefault="005E0E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2905EA"/>
    <w:multiLevelType w:val="hybridMultilevel"/>
    <w:tmpl w:val="CDAA9D7C"/>
    <w:lvl w:ilvl="0" w:tplc="014872E2">
      <w:numFmt w:val="bullet"/>
      <w:lvlText w:val="-"/>
      <w:lvlJc w:val="left"/>
      <w:pPr>
        <w:ind w:left="720" w:hanging="360"/>
      </w:pPr>
      <w:rPr>
        <w:rFonts w:ascii="Arial" w:eastAsia="Times New Roman" w:hAnsi="Arial" w:hint="default"/>
        <w:i/>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E0427DF"/>
    <w:multiLevelType w:val="hybridMultilevel"/>
    <w:tmpl w:val="72627648"/>
    <w:lvl w:ilvl="0" w:tplc="5E7AD4D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4"/>
  </w:num>
  <w:num w:numId="6">
    <w:abstractNumId w:val="8"/>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517F"/>
    <w:rsid w:val="00005D67"/>
    <w:rsid w:val="00014DCB"/>
    <w:rsid w:val="00020F5F"/>
    <w:rsid w:val="00035B57"/>
    <w:rsid w:val="00036500"/>
    <w:rsid w:val="00046800"/>
    <w:rsid w:val="00053F15"/>
    <w:rsid w:val="00067F94"/>
    <w:rsid w:val="00076717"/>
    <w:rsid w:val="000904BD"/>
    <w:rsid w:val="000A2E05"/>
    <w:rsid w:val="000A55BC"/>
    <w:rsid w:val="000C2576"/>
    <w:rsid w:val="000E0020"/>
    <w:rsid w:val="000E298C"/>
    <w:rsid w:val="000E7324"/>
    <w:rsid w:val="0012196D"/>
    <w:rsid w:val="00122A3F"/>
    <w:rsid w:val="001240BE"/>
    <w:rsid w:val="001266B8"/>
    <w:rsid w:val="00140176"/>
    <w:rsid w:val="00143F6D"/>
    <w:rsid w:val="00163605"/>
    <w:rsid w:val="0016432C"/>
    <w:rsid w:val="00166B56"/>
    <w:rsid w:val="00170589"/>
    <w:rsid w:val="00174505"/>
    <w:rsid w:val="00186B4B"/>
    <w:rsid w:val="001A7A04"/>
    <w:rsid w:val="001C40C0"/>
    <w:rsid w:val="001C733C"/>
    <w:rsid w:val="001D08E6"/>
    <w:rsid w:val="0021527A"/>
    <w:rsid w:val="0021797C"/>
    <w:rsid w:val="002208AD"/>
    <w:rsid w:val="002239FC"/>
    <w:rsid w:val="00225A1A"/>
    <w:rsid w:val="00237492"/>
    <w:rsid w:val="00237E7A"/>
    <w:rsid w:val="002458E2"/>
    <w:rsid w:val="00254BB6"/>
    <w:rsid w:val="00276EE0"/>
    <w:rsid w:val="002904AF"/>
    <w:rsid w:val="00293B39"/>
    <w:rsid w:val="002A00AB"/>
    <w:rsid w:val="002B056D"/>
    <w:rsid w:val="002B6533"/>
    <w:rsid w:val="002C2CA3"/>
    <w:rsid w:val="002C4B3E"/>
    <w:rsid w:val="002C79D6"/>
    <w:rsid w:val="002E56C1"/>
    <w:rsid w:val="00322E63"/>
    <w:rsid w:val="00330117"/>
    <w:rsid w:val="00332B12"/>
    <w:rsid w:val="00334B6B"/>
    <w:rsid w:val="003543CF"/>
    <w:rsid w:val="00354C04"/>
    <w:rsid w:val="00385442"/>
    <w:rsid w:val="00385E76"/>
    <w:rsid w:val="00396CF2"/>
    <w:rsid w:val="00397B94"/>
    <w:rsid w:val="003A11D7"/>
    <w:rsid w:val="003A4818"/>
    <w:rsid w:val="003A6FC6"/>
    <w:rsid w:val="003A7270"/>
    <w:rsid w:val="003D0ABE"/>
    <w:rsid w:val="004050FC"/>
    <w:rsid w:val="00423C13"/>
    <w:rsid w:val="00423E3F"/>
    <w:rsid w:val="0043437A"/>
    <w:rsid w:val="0043706E"/>
    <w:rsid w:val="0044597F"/>
    <w:rsid w:val="00472C92"/>
    <w:rsid w:val="004823CB"/>
    <w:rsid w:val="00482710"/>
    <w:rsid w:val="004A7169"/>
    <w:rsid w:val="004B1148"/>
    <w:rsid w:val="004C5755"/>
    <w:rsid w:val="004E1D80"/>
    <w:rsid w:val="004E75A6"/>
    <w:rsid w:val="004F6B59"/>
    <w:rsid w:val="005017CF"/>
    <w:rsid w:val="00514DAF"/>
    <w:rsid w:val="0052010F"/>
    <w:rsid w:val="00524833"/>
    <w:rsid w:val="005264CA"/>
    <w:rsid w:val="00532EC7"/>
    <w:rsid w:val="00541CA3"/>
    <w:rsid w:val="005546A9"/>
    <w:rsid w:val="00556B25"/>
    <w:rsid w:val="005617B5"/>
    <w:rsid w:val="005824AE"/>
    <w:rsid w:val="00584633"/>
    <w:rsid w:val="005846FB"/>
    <w:rsid w:val="0059001A"/>
    <w:rsid w:val="005A05C1"/>
    <w:rsid w:val="005A4A3B"/>
    <w:rsid w:val="005A4CB5"/>
    <w:rsid w:val="005B1081"/>
    <w:rsid w:val="005B2316"/>
    <w:rsid w:val="005E0E0C"/>
    <w:rsid w:val="005E2F6C"/>
    <w:rsid w:val="005F0DCE"/>
    <w:rsid w:val="005F77AF"/>
    <w:rsid w:val="00603870"/>
    <w:rsid w:val="0061068C"/>
    <w:rsid w:val="00621B2F"/>
    <w:rsid w:val="006319E5"/>
    <w:rsid w:val="0064560F"/>
    <w:rsid w:val="00653117"/>
    <w:rsid w:val="00654956"/>
    <w:rsid w:val="00660727"/>
    <w:rsid w:val="00675829"/>
    <w:rsid w:val="0069581A"/>
    <w:rsid w:val="006A2766"/>
    <w:rsid w:val="006A37B0"/>
    <w:rsid w:val="006B5057"/>
    <w:rsid w:val="006B78B7"/>
    <w:rsid w:val="006C4338"/>
    <w:rsid w:val="006C5061"/>
    <w:rsid w:val="006D0D8D"/>
    <w:rsid w:val="006D1A42"/>
    <w:rsid w:val="006E1CCA"/>
    <w:rsid w:val="006F3DF9"/>
    <w:rsid w:val="006F3FD5"/>
    <w:rsid w:val="00702EA6"/>
    <w:rsid w:val="007060E5"/>
    <w:rsid w:val="00706AE6"/>
    <w:rsid w:val="00710FD6"/>
    <w:rsid w:val="00711A16"/>
    <w:rsid w:val="00712610"/>
    <w:rsid w:val="007146B6"/>
    <w:rsid w:val="007242FF"/>
    <w:rsid w:val="00730A78"/>
    <w:rsid w:val="00736840"/>
    <w:rsid w:val="00754CF5"/>
    <w:rsid w:val="00757151"/>
    <w:rsid w:val="007642F1"/>
    <w:rsid w:val="00773F1A"/>
    <w:rsid w:val="0078146F"/>
    <w:rsid w:val="00790411"/>
    <w:rsid w:val="007909E0"/>
    <w:rsid w:val="0079382B"/>
    <w:rsid w:val="0079785C"/>
    <w:rsid w:val="007A3D2D"/>
    <w:rsid w:val="007A4C7B"/>
    <w:rsid w:val="007B7A05"/>
    <w:rsid w:val="007C446E"/>
    <w:rsid w:val="007D4001"/>
    <w:rsid w:val="007D7A65"/>
    <w:rsid w:val="007E0542"/>
    <w:rsid w:val="007F68A6"/>
    <w:rsid w:val="00813BDC"/>
    <w:rsid w:val="008217EE"/>
    <w:rsid w:val="00831E5A"/>
    <w:rsid w:val="0083205E"/>
    <w:rsid w:val="00840934"/>
    <w:rsid w:val="00844DAA"/>
    <w:rsid w:val="008450C7"/>
    <w:rsid w:val="00874342"/>
    <w:rsid w:val="00876A73"/>
    <w:rsid w:val="0088680A"/>
    <w:rsid w:val="008B2A38"/>
    <w:rsid w:val="008B715D"/>
    <w:rsid w:val="008E0D7C"/>
    <w:rsid w:val="008E59BB"/>
    <w:rsid w:val="008F6D6C"/>
    <w:rsid w:val="00922F79"/>
    <w:rsid w:val="00930A5C"/>
    <w:rsid w:val="00934503"/>
    <w:rsid w:val="00966825"/>
    <w:rsid w:val="00972598"/>
    <w:rsid w:val="0098026F"/>
    <w:rsid w:val="00983FF3"/>
    <w:rsid w:val="009A3F66"/>
    <w:rsid w:val="009B1CD0"/>
    <w:rsid w:val="009B45B9"/>
    <w:rsid w:val="009C4738"/>
    <w:rsid w:val="009C4DCF"/>
    <w:rsid w:val="009D661E"/>
    <w:rsid w:val="009D7666"/>
    <w:rsid w:val="009F5EDA"/>
    <w:rsid w:val="00A304B8"/>
    <w:rsid w:val="00A34D04"/>
    <w:rsid w:val="00A5276D"/>
    <w:rsid w:val="00A60E41"/>
    <w:rsid w:val="00A67484"/>
    <w:rsid w:val="00A83B56"/>
    <w:rsid w:val="00A92C0A"/>
    <w:rsid w:val="00AA1EDE"/>
    <w:rsid w:val="00AD6E73"/>
    <w:rsid w:val="00AE5761"/>
    <w:rsid w:val="00AE7831"/>
    <w:rsid w:val="00AF335D"/>
    <w:rsid w:val="00B02608"/>
    <w:rsid w:val="00B0289C"/>
    <w:rsid w:val="00B054DA"/>
    <w:rsid w:val="00B63C60"/>
    <w:rsid w:val="00B65224"/>
    <w:rsid w:val="00B67EC0"/>
    <w:rsid w:val="00B87564"/>
    <w:rsid w:val="00B96984"/>
    <w:rsid w:val="00B97050"/>
    <w:rsid w:val="00BA44E5"/>
    <w:rsid w:val="00BA6987"/>
    <w:rsid w:val="00BB7FAE"/>
    <w:rsid w:val="00BD767E"/>
    <w:rsid w:val="00BE6078"/>
    <w:rsid w:val="00BF33C1"/>
    <w:rsid w:val="00C23457"/>
    <w:rsid w:val="00C27AC7"/>
    <w:rsid w:val="00C5526F"/>
    <w:rsid w:val="00C578AC"/>
    <w:rsid w:val="00C6194D"/>
    <w:rsid w:val="00C630AD"/>
    <w:rsid w:val="00C70811"/>
    <w:rsid w:val="00C729D1"/>
    <w:rsid w:val="00C83930"/>
    <w:rsid w:val="00C8619E"/>
    <w:rsid w:val="00C91060"/>
    <w:rsid w:val="00C911FE"/>
    <w:rsid w:val="00CD185D"/>
    <w:rsid w:val="00CD46CC"/>
    <w:rsid w:val="00CE67FD"/>
    <w:rsid w:val="00CF7488"/>
    <w:rsid w:val="00D0630A"/>
    <w:rsid w:val="00D11146"/>
    <w:rsid w:val="00D22782"/>
    <w:rsid w:val="00D26AD2"/>
    <w:rsid w:val="00D337D7"/>
    <w:rsid w:val="00D412FD"/>
    <w:rsid w:val="00D46BC7"/>
    <w:rsid w:val="00D47782"/>
    <w:rsid w:val="00D47EB2"/>
    <w:rsid w:val="00D50203"/>
    <w:rsid w:val="00D5169B"/>
    <w:rsid w:val="00D55879"/>
    <w:rsid w:val="00D55B75"/>
    <w:rsid w:val="00D779AB"/>
    <w:rsid w:val="00D90A00"/>
    <w:rsid w:val="00D97687"/>
    <w:rsid w:val="00DE2572"/>
    <w:rsid w:val="00DF1AA5"/>
    <w:rsid w:val="00DF6164"/>
    <w:rsid w:val="00E045B4"/>
    <w:rsid w:val="00E20DB0"/>
    <w:rsid w:val="00E47798"/>
    <w:rsid w:val="00E60357"/>
    <w:rsid w:val="00E62AC4"/>
    <w:rsid w:val="00E71F25"/>
    <w:rsid w:val="00E74C76"/>
    <w:rsid w:val="00E85D7D"/>
    <w:rsid w:val="00E96FF6"/>
    <w:rsid w:val="00EA25BE"/>
    <w:rsid w:val="00EC42C1"/>
    <w:rsid w:val="00EC7CF9"/>
    <w:rsid w:val="00ED0918"/>
    <w:rsid w:val="00EE2185"/>
    <w:rsid w:val="00EE7D85"/>
    <w:rsid w:val="00EF6003"/>
    <w:rsid w:val="00F02A85"/>
    <w:rsid w:val="00F06A18"/>
    <w:rsid w:val="00F648C3"/>
    <w:rsid w:val="00F70CC8"/>
    <w:rsid w:val="00F7181E"/>
    <w:rsid w:val="00F76209"/>
    <w:rsid w:val="00F92811"/>
    <w:rsid w:val="00FB4BFB"/>
    <w:rsid w:val="00FC4E71"/>
    <w:rsid w:val="00FD4AFC"/>
    <w:rsid w:val="00FD792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486CD4BA"/>
  <w15:chartTrackingRefBased/>
  <w15:docId w15:val="{BAC2F2FE-C686-40AD-A856-05126EE3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8C3"/>
    <w:pPr>
      <w:suppressAutoHyphens/>
    </w:pPr>
    <w:rPr>
      <w:rFonts w:ascii="Calibri" w:hAnsi="Calibri" w:cs="Univers"/>
      <w:sz w:val="26"/>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Corpsdetexte2">
    <w:name w:val="Body Text 2"/>
    <w:basedOn w:val="Normal"/>
    <w:link w:val="Corpsdetexte2Car"/>
    <w:uiPriority w:val="99"/>
    <w:semiHidden/>
    <w:unhideWhenUsed/>
    <w:rsid w:val="006C5061"/>
    <w:pPr>
      <w:spacing w:after="120" w:line="480" w:lineRule="auto"/>
    </w:pPr>
  </w:style>
  <w:style w:type="character" w:customStyle="1" w:styleId="Corpsdetexte2Car">
    <w:name w:val="Corps de texte 2 Car"/>
    <w:link w:val="Corpsdetexte2"/>
    <w:uiPriority w:val="99"/>
    <w:semiHidden/>
    <w:rsid w:val="006C5061"/>
    <w:rPr>
      <w:rFonts w:ascii="Univers" w:hAnsi="Univers" w:cs="Univers"/>
      <w:lang w:eastAsia="zh-CN"/>
    </w:rPr>
  </w:style>
  <w:style w:type="character" w:styleId="Textedelespacerserv">
    <w:name w:val="Placeholder Text"/>
    <w:basedOn w:val="Policepardfaut"/>
    <w:uiPriority w:val="99"/>
    <w:semiHidden/>
    <w:rsid w:val="00014DCB"/>
    <w:rPr>
      <w:color w:val="808080"/>
    </w:rPr>
  </w:style>
  <w:style w:type="paragraph" w:styleId="Paragraphedeliste">
    <w:name w:val="List Paragraph"/>
    <w:basedOn w:val="Normal"/>
    <w:uiPriority w:val="34"/>
    <w:qFormat/>
    <w:rsid w:val="00D47EB2"/>
    <w:pPr>
      <w:ind w:left="720"/>
      <w:contextualSpacing/>
    </w:pPr>
  </w:style>
  <w:style w:type="table" w:styleId="TableauGrille1Clair-Accentuation3">
    <w:name w:val="Grid Table 1 Light Accent 3"/>
    <w:basedOn w:val="TableauNormal"/>
    <w:uiPriority w:val="46"/>
    <w:rsid w:val="00874342"/>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ZEmetteur">
    <w:name w:val="*ZEmetteur"/>
    <w:basedOn w:val="Normal"/>
    <w:qFormat/>
    <w:rsid w:val="000C2576"/>
    <w:pPr>
      <w:suppressAutoHyphens w:val="0"/>
      <w:jc w:val="right"/>
    </w:pPr>
    <w:rPr>
      <w:rFonts w:ascii="Marianne" w:eastAsiaTheme="minorHAns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980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yperlink" Target="mailto:pfc-paris-bae.ach.fct@intradef.gouv.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pfc-paris-bap.ach.fct@intradef.gouv.fr"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C2AA017D5D4EAABDCF035C491BE9DC"/>
        <w:category>
          <w:name w:val="Général"/>
          <w:gallery w:val="placeholder"/>
        </w:category>
        <w:types>
          <w:type w:val="bbPlcHdr"/>
        </w:types>
        <w:behaviors>
          <w:behavior w:val="content"/>
        </w:behaviors>
        <w:guid w:val="{C5E8A979-5ADC-4E83-B8B5-48E1ACC09879}"/>
      </w:docPartPr>
      <w:docPartBody>
        <w:p w:rsidR="00DD0385" w:rsidRDefault="00861425" w:rsidP="00861425">
          <w:pPr>
            <w:pStyle w:val="02C2AA017D5D4EAABDCF035C491BE9DC13"/>
          </w:pPr>
          <w:r w:rsidRPr="00482710">
            <w:rPr>
              <w:rFonts w:ascii="Marianne" w:hAnsi="Marianne" w:cs="Arial"/>
              <w:sz w:val="22"/>
              <w:szCs w:val="22"/>
              <w:highlight w:val="yellow"/>
            </w:rPr>
            <w:t>…………</w:t>
          </w:r>
        </w:p>
      </w:docPartBody>
    </w:docPart>
    <w:docPart>
      <w:docPartPr>
        <w:name w:val="32256B9639AA43BB9A4C9C3515B7262E"/>
        <w:category>
          <w:name w:val="Général"/>
          <w:gallery w:val="placeholder"/>
        </w:category>
        <w:types>
          <w:type w:val="bbPlcHdr"/>
        </w:types>
        <w:behaviors>
          <w:behavior w:val="content"/>
        </w:behaviors>
        <w:guid w:val="{A9EDD57D-4BBE-4D88-AA41-A49EB1A8B1E5}"/>
      </w:docPartPr>
      <w:docPartBody>
        <w:p w:rsidR="00DD0385" w:rsidRDefault="00861425" w:rsidP="00861425">
          <w:pPr>
            <w:pStyle w:val="32256B9639AA43BB9A4C9C3515B7262E13"/>
          </w:pPr>
          <w:r w:rsidRPr="00C27AC7">
            <w:rPr>
              <w:rFonts w:asciiTheme="minorHAnsi" w:hAnsiTheme="minorHAnsi" w:cstheme="minorHAnsi"/>
              <w:szCs w:val="26"/>
            </w:rPr>
            <w:t>…………</w:t>
          </w:r>
        </w:p>
      </w:docPartBody>
    </w:docPart>
    <w:docPart>
      <w:docPartPr>
        <w:name w:val="77DE785F034E4AE99B5DD7400DDAE23F"/>
        <w:category>
          <w:name w:val="Général"/>
          <w:gallery w:val="placeholder"/>
        </w:category>
        <w:types>
          <w:type w:val="bbPlcHdr"/>
        </w:types>
        <w:behaviors>
          <w:behavior w:val="content"/>
        </w:behaviors>
        <w:guid w:val="{E9D0BAE7-8439-4654-A1A0-3DFF1A214241}"/>
      </w:docPartPr>
      <w:docPartBody>
        <w:p w:rsidR="00DD0385" w:rsidRDefault="00861425" w:rsidP="00861425">
          <w:pPr>
            <w:pStyle w:val="77DE785F034E4AE99B5DD7400DDAE23F13"/>
          </w:pPr>
          <w:r w:rsidRPr="00C27AC7">
            <w:rPr>
              <w:rFonts w:asciiTheme="minorHAnsi" w:hAnsiTheme="minorHAnsi" w:cstheme="minorHAnsi"/>
              <w:szCs w:val="26"/>
            </w:rPr>
            <w:t>…………</w:t>
          </w:r>
        </w:p>
      </w:docPartBody>
    </w:docPart>
    <w:docPart>
      <w:docPartPr>
        <w:name w:val="7D48CAD0329A4C398F7A81C04C12A170"/>
        <w:category>
          <w:name w:val="Général"/>
          <w:gallery w:val="placeholder"/>
        </w:category>
        <w:types>
          <w:type w:val="bbPlcHdr"/>
        </w:types>
        <w:behaviors>
          <w:behavior w:val="content"/>
        </w:behaviors>
        <w:guid w:val="{16B9DCBA-9DCB-4278-877B-CD0F59B0F5D4}"/>
      </w:docPartPr>
      <w:docPartBody>
        <w:p w:rsidR="00DD0385" w:rsidRDefault="00861425" w:rsidP="00861425">
          <w:pPr>
            <w:pStyle w:val="7D48CAD0329A4C398F7A81C04C12A17013"/>
          </w:pPr>
          <w:r w:rsidRPr="00C27AC7">
            <w:rPr>
              <w:rFonts w:asciiTheme="minorHAnsi" w:hAnsiTheme="minorHAnsi" w:cstheme="minorHAnsi"/>
              <w:szCs w:val="26"/>
            </w:rPr>
            <w:t>…………</w:t>
          </w:r>
        </w:p>
      </w:docPartBody>
    </w:docPart>
    <w:docPart>
      <w:docPartPr>
        <w:name w:val="88AEA161D03A49DF984E75F3E4D3963F"/>
        <w:category>
          <w:name w:val="Général"/>
          <w:gallery w:val="placeholder"/>
        </w:category>
        <w:types>
          <w:type w:val="bbPlcHdr"/>
        </w:types>
        <w:behaviors>
          <w:behavior w:val="content"/>
        </w:behaviors>
        <w:guid w:val="{4B68DC73-B50C-49D6-9813-74F9CC183643}"/>
      </w:docPartPr>
      <w:docPartBody>
        <w:p w:rsidR="000404DE" w:rsidRDefault="00861425" w:rsidP="00861425">
          <w:pPr>
            <w:pStyle w:val="88AEA161D03A49DF984E75F3E4D3963F13"/>
          </w:pPr>
          <w:r w:rsidRPr="00C27AC7">
            <w:rPr>
              <w:rFonts w:asciiTheme="minorHAnsi" w:hAnsiTheme="minorHAnsi" w:cstheme="minorHAnsi"/>
              <w:szCs w:val="26"/>
            </w:rPr>
            <w:t>…………</w:t>
          </w:r>
        </w:p>
      </w:docPartBody>
    </w:docPart>
    <w:docPart>
      <w:docPartPr>
        <w:name w:val="8692520CF9614A128E02C1853E176226"/>
        <w:category>
          <w:name w:val="Général"/>
          <w:gallery w:val="placeholder"/>
        </w:category>
        <w:types>
          <w:type w:val="bbPlcHdr"/>
        </w:types>
        <w:behaviors>
          <w:behavior w:val="content"/>
        </w:behaviors>
        <w:guid w:val="{7E444132-8395-4733-A313-4138EAFA8689}"/>
      </w:docPartPr>
      <w:docPartBody>
        <w:p w:rsidR="000404DE" w:rsidRDefault="00861425" w:rsidP="00861425">
          <w:pPr>
            <w:pStyle w:val="8692520CF9614A128E02C1853E17622611"/>
          </w:pPr>
          <w:r w:rsidRPr="00C27AC7">
            <w:rPr>
              <w:rFonts w:asciiTheme="minorHAnsi" w:hAnsiTheme="minorHAnsi" w:cstheme="minorHAnsi"/>
              <w:szCs w:val="26"/>
            </w:rPr>
            <w:t>…………</w:t>
          </w:r>
        </w:p>
      </w:docPartBody>
    </w:docPart>
    <w:docPart>
      <w:docPartPr>
        <w:name w:val="87272C1092AE4AD78597344F687011D0"/>
        <w:category>
          <w:name w:val="Général"/>
          <w:gallery w:val="placeholder"/>
        </w:category>
        <w:types>
          <w:type w:val="bbPlcHdr"/>
        </w:types>
        <w:behaviors>
          <w:behavior w:val="content"/>
        </w:behaviors>
        <w:guid w:val="{85A48535-E4E3-4413-AC73-B43141FD1EFB}"/>
      </w:docPartPr>
      <w:docPartBody>
        <w:p w:rsidR="000404DE" w:rsidRDefault="00861425" w:rsidP="00861425">
          <w:pPr>
            <w:pStyle w:val="87272C1092AE4AD78597344F687011D011"/>
          </w:pPr>
          <w:r w:rsidRPr="00C27AC7">
            <w:rPr>
              <w:rFonts w:asciiTheme="minorHAnsi" w:hAnsiTheme="minorHAnsi" w:cstheme="minorHAnsi"/>
              <w:szCs w:val="26"/>
            </w:rPr>
            <w:t>…………</w:t>
          </w:r>
        </w:p>
      </w:docPartBody>
    </w:docPart>
    <w:docPart>
      <w:docPartPr>
        <w:name w:val="F8E59317A098472291D57866619360AD"/>
        <w:category>
          <w:name w:val="Général"/>
          <w:gallery w:val="placeholder"/>
        </w:category>
        <w:types>
          <w:type w:val="bbPlcHdr"/>
        </w:types>
        <w:behaviors>
          <w:behavior w:val="content"/>
        </w:behaviors>
        <w:guid w:val="{D3510EB2-1BDF-4AB5-AC93-5E9B0BCF33F9}"/>
      </w:docPartPr>
      <w:docPartBody>
        <w:p w:rsidR="000404DE" w:rsidRDefault="00346758" w:rsidP="00346758">
          <w:pPr>
            <w:pStyle w:val="F8E59317A098472291D57866619360AD10"/>
          </w:pPr>
          <w:r w:rsidRPr="00A60E41">
            <w:rPr>
              <w:rFonts w:ascii="Marianne" w:hAnsi="Marianne"/>
              <w:sz w:val="22"/>
              <w:szCs w:val="22"/>
              <w:highlight w:val="yellow"/>
            </w:rPr>
            <w:t>XX XX</w:t>
          </w:r>
        </w:p>
      </w:docPartBody>
    </w:docPart>
    <w:docPart>
      <w:docPartPr>
        <w:name w:val="4DC207FF80744731B50559413F0F558D"/>
        <w:category>
          <w:name w:val="Général"/>
          <w:gallery w:val="placeholder"/>
        </w:category>
        <w:types>
          <w:type w:val="bbPlcHdr"/>
        </w:types>
        <w:behaviors>
          <w:behavior w:val="content"/>
        </w:behaviors>
        <w:guid w:val="{5F793615-045C-4420-896F-D094FD38C828}"/>
      </w:docPartPr>
      <w:docPartBody>
        <w:p w:rsidR="000404DE" w:rsidRDefault="00346758" w:rsidP="00346758">
          <w:pPr>
            <w:pStyle w:val="4DC207FF80744731B50559413F0F558D7"/>
          </w:pPr>
          <w:r w:rsidRPr="002239FC">
            <w:rPr>
              <w:rFonts w:ascii="Marianne" w:hAnsi="Marianne"/>
              <w:sz w:val="22"/>
              <w:szCs w:val="22"/>
              <w:highlight w:val="yellow"/>
            </w:rPr>
            <w:t>XX XX</w:t>
          </w:r>
        </w:p>
      </w:docPartBody>
    </w:docPart>
    <w:docPart>
      <w:docPartPr>
        <w:name w:val="04AC110A69904E248D6D61F6111F9CA4"/>
        <w:category>
          <w:name w:val="Général"/>
          <w:gallery w:val="placeholder"/>
        </w:category>
        <w:types>
          <w:type w:val="bbPlcHdr"/>
        </w:types>
        <w:behaviors>
          <w:behavior w:val="content"/>
        </w:behaviors>
        <w:guid w:val="{AF35071D-5288-4D29-9D53-74CCBBE1A622}"/>
      </w:docPartPr>
      <w:docPartBody>
        <w:p w:rsidR="000404DE" w:rsidRDefault="00861425" w:rsidP="00861425">
          <w:pPr>
            <w:pStyle w:val="04AC110A69904E248D6D61F6111F9CA48"/>
          </w:pPr>
          <w:r w:rsidRPr="00C27AC7">
            <w:rPr>
              <w:rFonts w:asciiTheme="minorHAnsi" w:hAnsiTheme="minorHAnsi" w:cstheme="minorHAnsi"/>
              <w:szCs w:val="26"/>
            </w:rPr>
            <w:t>…………</w:t>
          </w:r>
        </w:p>
      </w:docPartBody>
    </w:docPart>
    <w:docPart>
      <w:docPartPr>
        <w:name w:val="8BA97E96776C4C8298252356D4DF2CC3"/>
        <w:category>
          <w:name w:val="Général"/>
          <w:gallery w:val="placeholder"/>
        </w:category>
        <w:types>
          <w:type w:val="bbPlcHdr"/>
        </w:types>
        <w:behaviors>
          <w:behavior w:val="content"/>
        </w:behaviors>
        <w:guid w:val="{028A1F36-88A5-4818-AABD-82C47F7C154E}"/>
      </w:docPartPr>
      <w:docPartBody>
        <w:p w:rsidR="006E4CA6" w:rsidRDefault="00861425" w:rsidP="00861425">
          <w:pPr>
            <w:pStyle w:val="8BA97E96776C4C8298252356D4DF2CC38"/>
          </w:pPr>
          <w:r w:rsidRPr="00C27AC7">
            <w:rPr>
              <w:rFonts w:asciiTheme="minorHAnsi" w:hAnsiTheme="minorHAnsi" w:cstheme="minorHAnsi"/>
              <w:szCs w:val="26"/>
            </w:rPr>
            <w:t>…………</w:t>
          </w:r>
        </w:p>
      </w:docPartBody>
    </w:docPart>
    <w:docPart>
      <w:docPartPr>
        <w:name w:val="96AA067E78BA4D2B90C18CF402DAE2BB"/>
        <w:category>
          <w:name w:val="Général"/>
          <w:gallery w:val="placeholder"/>
        </w:category>
        <w:types>
          <w:type w:val="bbPlcHdr"/>
        </w:types>
        <w:behaviors>
          <w:behavior w:val="content"/>
        </w:behaviors>
        <w:guid w:val="{76BCFC5F-125C-4DB5-A79B-10FD5C715997}"/>
      </w:docPartPr>
      <w:docPartBody>
        <w:p w:rsidR="006E4CA6" w:rsidRDefault="00861425" w:rsidP="00861425">
          <w:pPr>
            <w:pStyle w:val="96AA067E78BA4D2B90C18CF402DAE2BB8"/>
          </w:pPr>
          <w:r w:rsidRPr="008F6D6C">
            <w:rPr>
              <w:rFonts w:ascii="Marianne" w:hAnsi="Marianne" w:cs="Arial"/>
              <w:sz w:val="22"/>
              <w:szCs w:val="22"/>
              <w:highlight w:val="yellow"/>
            </w:rPr>
            <w:t>…………</w:t>
          </w:r>
        </w:p>
      </w:docPartBody>
    </w:docPart>
    <w:docPart>
      <w:docPartPr>
        <w:name w:val="48E8EE785B9F4FD4AE5A178FAA59B6EC"/>
        <w:category>
          <w:name w:val="Général"/>
          <w:gallery w:val="placeholder"/>
        </w:category>
        <w:types>
          <w:type w:val="bbPlcHdr"/>
        </w:types>
        <w:behaviors>
          <w:behavior w:val="content"/>
        </w:behaviors>
        <w:guid w:val="{8AE2DC3D-EF71-44B2-A925-DDE248941929}"/>
      </w:docPartPr>
      <w:docPartBody>
        <w:p w:rsidR="003E1400" w:rsidRDefault="00861425" w:rsidP="00861425">
          <w:pPr>
            <w:pStyle w:val="48E8EE785B9F4FD4AE5A178FAA59B6EC1"/>
          </w:pPr>
          <w:r w:rsidRPr="00C27AC7">
            <w:rPr>
              <w:rFonts w:asciiTheme="minorHAnsi" w:hAnsiTheme="minorHAnsi" w:cstheme="minorHAnsi"/>
              <w:szCs w:val="26"/>
            </w:rPr>
            <w:t>…………</w:t>
          </w:r>
        </w:p>
      </w:docPartBody>
    </w:docPart>
    <w:docPart>
      <w:docPartPr>
        <w:name w:val="51DD48AD736944BDB9CD24BAB7669AA6"/>
        <w:category>
          <w:name w:val="Général"/>
          <w:gallery w:val="placeholder"/>
        </w:category>
        <w:types>
          <w:type w:val="bbPlcHdr"/>
        </w:types>
        <w:behaviors>
          <w:behavior w:val="content"/>
        </w:behaviors>
        <w:guid w:val="{DCC389F8-A417-40CA-88A6-F62D847FEB10}"/>
      </w:docPartPr>
      <w:docPartBody>
        <w:p w:rsidR="003E1400" w:rsidRDefault="00861425" w:rsidP="00861425">
          <w:pPr>
            <w:pStyle w:val="51DD48AD736944BDB9CD24BAB7669AA61"/>
          </w:pPr>
          <w:r w:rsidRPr="00C27AC7">
            <w:rPr>
              <w:rFonts w:asciiTheme="minorHAnsi" w:hAnsiTheme="minorHAnsi" w:cstheme="minorHAnsi"/>
              <w:szCs w:val="26"/>
            </w:rPr>
            <w:t>…………</w:t>
          </w:r>
        </w:p>
      </w:docPartBody>
    </w:docPart>
    <w:docPart>
      <w:docPartPr>
        <w:name w:val="F9970A1AC2C8452482B55865B610E3AE"/>
        <w:category>
          <w:name w:val="Général"/>
          <w:gallery w:val="placeholder"/>
        </w:category>
        <w:types>
          <w:type w:val="bbPlcHdr"/>
        </w:types>
        <w:behaviors>
          <w:behavior w:val="content"/>
        </w:behaviors>
        <w:guid w:val="{D71B3D88-3709-4E4E-8EA7-3CBAAA69C803}"/>
      </w:docPartPr>
      <w:docPartBody>
        <w:p w:rsidR="003E1400" w:rsidRDefault="00533E77" w:rsidP="00533E77">
          <w:pPr>
            <w:pStyle w:val="F9970A1AC2C8452482B55865B610E3AE"/>
          </w:pPr>
          <w:r w:rsidRPr="002239FC">
            <w:rPr>
              <w:rFonts w:ascii="Marianne" w:hAnsi="Marianne"/>
              <w:highlight w:val="yellow"/>
            </w:rPr>
            <w:t>XX XX</w:t>
          </w:r>
        </w:p>
      </w:docPartBody>
    </w:docPart>
    <w:docPart>
      <w:docPartPr>
        <w:name w:val="B4321030061241329EE268FF68245645"/>
        <w:category>
          <w:name w:val="Général"/>
          <w:gallery w:val="placeholder"/>
        </w:category>
        <w:types>
          <w:type w:val="bbPlcHdr"/>
        </w:types>
        <w:behaviors>
          <w:behavior w:val="content"/>
        </w:behaviors>
        <w:guid w:val="{9DF1B065-BA81-4FDC-A748-51B5605A29CA}"/>
      </w:docPartPr>
      <w:docPartBody>
        <w:p w:rsidR="00EF67AA" w:rsidRDefault="00861425" w:rsidP="00861425">
          <w:pPr>
            <w:pStyle w:val="B4321030061241329EE268FF682456451"/>
          </w:pPr>
          <w:r w:rsidRPr="00C27AC7">
            <w:rPr>
              <w:rFonts w:asciiTheme="minorHAnsi" w:hAnsiTheme="minorHAnsi" w:cstheme="minorHAnsi"/>
              <w:szCs w:val="26"/>
              <w:highlight w:val="yellow"/>
            </w:rPr>
            <w:t>…………</w:t>
          </w:r>
        </w:p>
      </w:docPartBody>
    </w:docPart>
    <w:docPart>
      <w:docPartPr>
        <w:name w:val="26B46BF49D2546E998933DFF131F5683"/>
        <w:category>
          <w:name w:val="Général"/>
          <w:gallery w:val="placeholder"/>
        </w:category>
        <w:types>
          <w:type w:val="bbPlcHdr"/>
        </w:types>
        <w:behaviors>
          <w:behavior w:val="content"/>
        </w:behaviors>
        <w:guid w:val="{5B2870A3-DB5B-485F-A4A0-1A26C5B4DD2B}"/>
      </w:docPartPr>
      <w:docPartBody>
        <w:p w:rsidR="00C06F9A" w:rsidRDefault="00861425" w:rsidP="00861425">
          <w:pPr>
            <w:pStyle w:val="26B46BF49D2546E998933DFF131F56831"/>
          </w:pPr>
          <w:r w:rsidRPr="00DA5947">
            <w:rPr>
              <w:rFonts w:asciiTheme="minorHAnsi" w:hAnsiTheme="minorHAnsi" w:cstheme="minorHAnsi"/>
              <w:szCs w:val="26"/>
              <w:highlight w:val="yellow"/>
            </w:rPr>
            <w:t>XXX</w:t>
          </w:r>
        </w:p>
      </w:docPartBody>
    </w:docPart>
    <w:docPart>
      <w:docPartPr>
        <w:name w:val="0F66FFA8F2D940949FD4DE5B474D5E79"/>
        <w:category>
          <w:name w:val="Général"/>
          <w:gallery w:val="placeholder"/>
        </w:category>
        <w:types>
          <w:type w:val="bbPlcHdr"/>
        </w:types>
        <w:behaviors>
          <w:behavior w:val="content"/>
        </w:behaviors>
        <w:guid w:val="{00270D22-152A-475A-A8BA-4B17F87E5237}"/>
      </w:docPartPr>
      <w:docPartBody>
        <w:p w:rsidR="00B15133" w:rsidRDefault="001E6769" w:rsidP="001E6769">
          <w:pPr>
            <w:pStyle w:val="0F66FFA8F2D940949FD4DE5B474D5E79"/>
          </w:pPr>
          <w:r w:rsidRPr="00C27AC7">
            <w:rPr>
              <w:rFonts w:cstheme="minorHAnsi"/>
              <w:szCs w:val="2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9355B"/>
    <w:multiLevelType w:val="multilevel"/>
    <w:tmpl w:val="304061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F8E59317A098472291D57866619360AD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385"/>
    <w:rsid w:val="000404DE"/>
    <w:rsid w:val="0012532D"/>
    <w:rsid w:val="001E6769"/>
    <w:rsid w:val="00290F01"/>
    <w:rsid w:val="00346758"/>
    <w:rsid w:val="003750E7"/>
    <w:rsid w:val="003E1400"/>
    <w:rsid w:val="00533E77"/>
    <w:rsid w:val="005C1EC8"/>
    <w:rsid w:val="006E4CA6"/>
    <w:rsid w:val="00861425"/>
    <w:rsid w:val="00A3438B"/>
    <w:rsid w:val="00AF4E44"/>
    <w:rsid w:val="00B15133"/>
    <w:rsid w:val="00B74B5C"/>
    <w:rsid w:val="00C06F9A"/>
    <w:rsid w:val="00DD0385"/>
    <w:rsid w:val="00EC6D09"/>
    <w:rsid w:val="00EF67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61425"/>
    <w:rPr>
      <w:color w:val="808080"/>
    </w:rPr>
  </w:style>
  <w:style w:type="paragraph" w:customStyle="1" w:styleId="79E226EE7E15433CAAD0E95DBEC4AF53">
    <w:name w:val="79E226EE7E15433CAAD0E95DBEC4AF5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
    <w:name w:val="79E226EE7E15433CAAD0E95DBEC4AF5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2">
    <w:name w:val="79E226EE7E15433CAAD0E95DBEC4AF5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CB2DD21524E0F99738BD39E55BC19">
    <w:name w:val="DEFCB2DD21524E0F99738BD39E55BC19"/>
    <w:rsid w:val="00DD0385"/>
  </w:style>
  <w:style w:type="paragraph" w:customStyle="1" w:styleId="02C2AA017D5D4EAABDCF035C491BE9DC">
    <w:name w:val="02C2AA017D5D4EAABDCF035C491BE9DC"/>
    <w:rsid w:val="00DD0385"/>
  </w:style>
  <w:style w:type="paragraph" w:customStyle="1" w:styleId="BB9303C7638249428E6323A3F5DC7D35">
    <w:name w:val="BB9303C7638249428E6323A3F5DC7D35"/>
    <w:rsid w:val="00DD0385"/>
  </w:style>
  <w:style w:type="paragraph" w:customStyle="1" w:styleId="2D5CAB830E1B47CEBF9049875C1B3A73">
    <w:name w:val="2D5CAB830E1B47CEBF9049875C1B3A73"/>
    <w:rsid w:val="00DD0385"/>
  </w:style>
  <w:style w:type="paragraph" w:customStyle="1" w:styleId="F41730F67E134F0980C563B60E59BB91">
    <w:name w:val="F41730F67E134F0980C563B60E59BB91"/>
    <w:rsid w:val="00DD0385"/>
  </w:style>
  <w:style w:type="paragraph" w:customStyle="1" w:styleId="6A4778D2C85848678B6C233C8B726FAE">
    <w:name w:val="6A4778D2C85848678B6C233C8B726FAE"/>
    <w:rsid w:val="00DD0385"/>
  </w:style>
  <w:style w:type="paragraph" w:customStyle="1" w:styleId="B6C43E551E514F7C96D2FA2CE38F8F39">
    <w:name w:val="B6C43E551E514F7C96D2FA2CE38F8F39"/>
    <w:rsid w:val="00DD0385"/>
  </w:style>
  <w:style w:type="paragraph" w:customStyle="1" w:styleId="98A35CCA01D143AAA42263D25D18BED1">
    <w:name w:val="98A35CCA01D143AAA42263D25D18BED1"/>
    <w:rsid w:val="00DD0385"/>
  </w:style>
  <w:style w:type="paragraph" w:customStyle="1" w:styleId="A9AD84E680914DEC98F087272A600AF0">
    <w:name w:val="A9AD84E680914DEC98F087272A600AF0"/>
    <w:rsid w:val="00DD0385"/>
  </w:style>
  <w:style w:type="paragraph" w:customStyle="1" w:styleId="ADF012C154FD4889BB026DAB8A1BE01F">
    <w:name w:val="ADF012C154FD4889BB026DAB8A1BE01F"/>
    <w:rsid w:val="00DD0385"/>
  </w:style>
  <w:style w:type="paragraph" w:customStyle="1" w:styleId="9040E0818DCF40DAA81B6E9778C16B09">
    <w:name w:val="9040E0818DCF40DAA81B6E9778C16B09"/>
    <w:rsid w:val="00DD0385"/>
  </w:style>
  <w:style w:type="paragraph" w:customStyle="1" w:styleId="D862E38B69704F4BAF072DD0051566E2">
    <w:name w:val="D862E38B69704F4BAF072DD0051566E2"/>
    <w:rsid w:val="00DD0385"/>
  </w:style>
  <w:style w:type="paragraph" w:customStyle="1" w:styleId="427E361B1A41429284EC2ACF68E65A10">
    <w:name w:val="427E361B1A41429284EC2ACF68E65A10"/>
    <w:rsid w:val="00DD0385"/>
  </w:style>
  <w:style w:type="paragraph" w:customStyle="1" w:styleId="07174BA7933241C9B468C7BD6B1B0088">
    <w:name w:val="07174BA7933241C9B468C7BD6B1B0088"/>
    <w:rsid w:val="00DD0385"/>
  </w:style>
  <w:style w:type="paragraph" w:customStyle="1" w:styleId="45C8866D721A48EF9537DE8DAD6E364A">
    <w:name w:val="45C8866D721A48EF9537DE8DAD6E364A"/>
    <w:rsid w:val="00DD0385"/>
  </w:style>
  <w:style w:type="paragraph" w:customStyle="1" w:styleId="DE227BFBD0E84623A12286B734BF38CD">
    <w:name w:val="DE227BFBD0E84623A12286B734BF38CD"/>
    <w:rsid w:val="00DD0385"/>
  </w:style>
  <w:style w:type="paragraph" w:customStyle="1" w:styleId="FCA73F60291B40C08B5AB69873299C7F">
    <w:name w:val="FCA73F60291B40C08B5AB69873299C7F"/>
    <w:rsid w:val="00DD0385"/>
  </w:style>
  <w:style w:type="paragraph" w:customStyle="1" w:styleId="898F61AA7FB549CFAF05E8DE3FE0D5AC">
    <w:name w:val="898F61AA7FB549CFAF05E8DE3FE0D5AC"/>
    <w:rsid w:val="00DD0385"/>
  </w:style>
  <w:style w:type="paragraph" w:customStyle="1" w:styleId="AC8EE767B00046718B4063278539570B">
    <w:name w:val="AC8EE767B00046718B4063278539570B"/>
    <w:rsid w:val="00DD0385"/>
  </w:style>
  <w:style w:type="paragraph" w:customStyle="1" w:styleId="1E4418651D1448699A004D9CFDF4E8DF">
    <w:name w:val="1E4418651D1448699A004D9CFDF4E8DF"/>
    <w:rsid w:val="00DD0385"/>
  </w:style>
  <w:style w:type="paragraph" w:customStyle="1" w:styleId="091BDBA1FF234CF49205FDB2649192DE">
    <w:name w:val="091BDBA1FF234CF49205FDB2649192DE"/>
    <w:rsid w:val="00DD0385"/>
  </w:style>
  <w:style w:type="paragraph" w:customStyle="1" w:styleId="8D2A9FC53CA64511B8458CF7C9446516">
    <w:name w:val="8D2A9FC53CA64511B8458CF7C9446516"/>
    <w:rsid w:val="00DD0385"/>
  </w:style>
  <w:style w:type="paragraph" w:customStyle="1" w:styleId="DED1D5DF95D1490C865265C2B360CD4C">
    <w:name w:val="DED1D5DF95D1490C865265C2B360CD4C"/>
    <w:rsid w:val="00DD0385"/>
  </w:style>
  <w:style w:type="paragraph" w:customStyle="1" w:styleId="E2453D2B81BB45819C64953846D2A82C">
    <w:name w:val="E2453D2B81BB45819C64953846D2A82C"/>
    <w:rsid w:val="00DD0385"/>
  </w:style>
  <w:style w:type="paragraph" w:customStyle="1" w:styleId="581998D7BD0A4B98A67626D7D4436BA7">
    <w:name w:val="581998D7BD0A4B98A67626D7D4436BA7"/>
    <w:rsid w:val="00DD0385"/>
  </w:style>
  <w:style w:type="paragraph" w:customStyle="1" w:styleId="4D38ABD53FA6409EA221BE930D385894">
    <w:name w:val="4D38ABD53FA6409EA221BE930D385894"/>
    <w:rsid w:val="00DD0385"/>
  </w:style>
  <w:style w:type="paragraph" w:customStyle="1" w:styleId="B6C8C3E30FE84A618200DE115FFDE5E6">
    <w:name w:val="B6C8C3E30FE84A618200DE115FFDE5E6"/>
    <w:rsid w:val="00DD0385"/>
  </w:style>
  <w:style w:type="paragraph" w:customStyle="1" w:styleId="5016480EDA2E4C9992E065636DC5A0DB">
    <w:name w:val="5016480EDA2E4C9992E065636DC5A0DB"/>
    <w:rsid w:val="00DD0385"/>
  </w:style>
  <w:style w:type="paragraph" w:customStyle="1" w:styleId="32256B9639AA43BB9A4C9C3515B7262E">
    <w:name w:val="32256B9639AA43BB9A4C9C3515B7262E"/>
    <w:rsid w:val="00DD0385"/>
  </w:style>
  <w:style w:type="paragraph" w:customStyle="1" w:styleId="B5AC0BC1A011433987132C2414855B20">
    <w:name w:val="B5AC0BC1A011433987132C2414855B20"/>
    <w:rsid w:val="00DD0385"/>
  </w:style>
  <w:style w:type="paragraph" w:customStyle="1" w:styleId="80C5B61270E34BD5BDC4B7A865A636FB">
    <w:name w:val="80C5B61270E34BD5BDC4B7A865A636FB"/>
    <w:rsid w:val="00DD0385"/>
  </w:style>
  <w:style w:type="paragraph" w:customStyle="1" w:styleId="77DE785F034E4AE99B5DD7400DDAE23F">
    <w:name w:val="77DE785F034E4AE99B5DD7400DDAE23F"/>
    <w:rsid w:val="00DD0385"/>
  </w:style>
  <w:style w:type="paragraph" w:customStyle="1" w:styleId="825F5D579D5B437D9535D08232DC7191">
    <w:name w:val="825F5D579D5B437D9535D08232DC7191"/>
    <w:rsid w:val="00DD0385"/>
  </w:style>
  <w:style w:type="paragraph" w:customStyle="1" w:styleId="7D48CAD0329A4C398F7A81C04C12A170">
    <w:name w:val="7D48CAD0329A4C398F7A81C04C12A170"/>
    <w:rsid w:val="00DD0385"/>
  </w:style>
  <w:style w:type="paragraph" w:customStyle="1" w:styleId="AEF74E6E0CCF4443A14BFC33ECA54351">
    <w:name w:val="AEF74E6E0CCF4443A14BFC33ECA54351"/>
    <w:rsid w:val="00DD0385"/>
  </w:style>
  <w:style w:type="paragraph" w:customStyle="1" w:styleId="88AEA161D03A49DF984E75F3E4D3963F">
    <w:name w:val="88AEA161D03A49DF984E75F3E4D3963F"/>
    <w:rsid w:val="00DD0385"/>
  </w:style>
  <w:style w:type="paragraph" w:customStyle="1" w:styleId="BB9303C7638249428E6323A3F5DC7D351">
    <w:name w:val="BB9303C7638249428E6323A3F5DC7D351"/>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
    <w:name w:val="02C2AA017D5D4EAABDCF035C491BE9DC1"/>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
    <w:name w:val="DEFCB2DD21524E0F99738BD39E55BC19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3">
    <w:name w:val="79E226EE7E15433CAAD0E95DBEC4AF5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
    <w:name w:val="F41730F67E134F0980C563B60E59BB91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
    <w:name w:val="2D5CAB830E1B47CEBF9049875C1B3A7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1">
    <w:name w:val="32256B9639AA43BB9A4C9C3515B7262E1"/>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
    <w:name w:val="77DE785F034E4AE99B5DD7400DDAE23F1"/>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1">
    <w:name w:val="AEF74E6E0CCF4443A14BFC33ECA543511"/>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1">
    <w:name w:val="825F5D579D5B437D9535D08232DC71911"/>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
    <w:name w:val="88AEA161D03A49DF984E75F3E4D3963F1"/>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
    <w:name w:val="7D48CAD0329A4C398F7A81C04C12A1701"/>
    <w:rsid w:val="00DD0385"/>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2">
    <w:name w:val="BB9303C7638249428E6323A3F5DC7D352"/>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2">
    <w:name w:val="02C2AA017D5D4EAABDCF035C491BE9DC2"/>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2">
    <w:name w:val="DEFCB2DD21524E0F99738BD39E55BC19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4">
    <w:name w:val="79E226EE7E15433CAAD0E95DBEC4AF5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2">
    <w:name w:val="F41730F67E134F0980C563B60E59BB91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2">
    <w:name w:val="2D5CAB830E1B47CEBF9049875C1B3A7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2">
    <w:name w:val="32256B9639AA43BB9A4C9C3515B7262E2"/>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2">
    <w:name w:val="77DE785F034E4AE99B5DD7400DDAE23F2"/>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2">
    <w:name w:val="AEF74E6E0CCF4443A14BFC33ECA543512"/>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2">
    <w:name w:val="825F5D579D5B437D9535D08232DC71912"/>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2">
    <w:name w:val="88AEA161D03A49DF984E75F3E4D3963F2"/>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2">
    <w:name w:val="7D48CAD0329A4C398F7A81C04C12A1702"/>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
    <w:name w:val="8692520CF9614A128E02C1853E176226"/>
    <w:rsid w:val="00DD0385"/>
  </w:style>
  <w:style w:type="paragraph" w:customStyle="1" w:styleId="3E4BC7EC564E48FCB5773C6BD3E1333E">
    <w:name w:val="3E4BC7EC564E48FCB5773C6BD3E1333E"/>
    <w:rsid w:val="00DD0385"/>
  </w:style>
  <w:style w:type="paragraph" w:customStyle="1" w:styleId="B2E97627E5E54CFEB0E628B121BDEB5D">
    <w:name w:val="B2E97627E5E54CFEB0E628B121BDEB5D"/>
    <w:rsid w:val="00DD0385"/>
  </w:style>
  <w:style w:type="paragraph" w:customStyle="1" w:styleId="7A2DA59F1ECC44A99DFA8BE18CAC0C99">
    <w:name w:val="7A2DA59F1ECC44A99DFA8BE18CAC0C99"/>
    <w:rsid w:val="00DD0385"/>
  </w:style>
  <w:style w:type="paragraph" w:customStyle="1" w:styleId="6EF954739A0D4272AC3A2888CF85E6FF">
    <w:name w:val="6EF954739A0D4272AC3A2888CF85E6FF"/>
    <w:rsid w:val="00DD0385"/>
  </w:style>
  <w:style w:type="paragraph" w:customStyle="1" w:styleId="9CCF08C6541140768A3469EB5A20B7DA">
    <w:name w:val="9CCF08C6541140768A3469EB5A20B7DA"/>
    <w:rsid w:val="00DD0385"/>
  </w:style>
  <w:style w:type="paragraph" w:customStyle="1" w:styleId="788E4D5F79054203A87F1964F5EC409D">
    <w:name w:val="788E4D5F79054203A87F1964F5EC409D"/>
    <w:rsid w:val="00DD0385"/>
  </w:style>
  <w:style w:type="paragraph" w:customStyle="1" w:styleId="13C6C719EA774122830EDCB61C6EEFC5">
    <w:name w:val="13C6C719EA774122830EDCB61C6EEFC5"/>
    <w:rsid w:val="00DD0385"/>
  </w:style>
  <w:style w:type="paragraph" w:customStyle="1" w:styleId="60B3390093174551B3BCFA6040D7D2E8">
    <w:name w:val="60B3390093174551B3BCFA6040D7D2E8"/>
    <w:rsid w:val="00DD0385"/>
  </w:style>
  <w:style w:type="paragraph" w:customStyle="1" w:styleId="87272C1092AE4AD78597344F687011D0">
    <w:name w:val="87272C1092AE4AD78597344F687011D0"/>
    <w:rsid w:val="00DD0385"/>
  </w:style>
  <w:style w:type="paragraph" w:customStyle="1" w:styleId="F8E59317A098472291D57866619360AD">
    <w:name w:val="F8E59317A098472291D57866619360AD"/>
    <w:rsid w:val="00DD0385"/>
  </w:style>
  <w:style w:type="paragraph" w:customStyle="1" w:styleId="BB9303C7638249428E6323A3F5DC7D353">
    <w:name w:val="BB9303C7638249428E6323A3F5DC7D353"/>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3">
    <w:name w:val="02C2AA017D5D4EAABDCF035C491BE9DC3"/>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3">
    <w:name w:val="DEFCB2DD21524E0F99738BD39E55BC19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5">
    <w:name w:val="79E226EE7E15433CAAD0E95DBEC4AF5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3">
    <w:name w:val="F41730F67E134F0980C563B60E59BB91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3">
    <w:name w:val="2D5CAB830E1B47CEBF9049875C1B3A7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3">
    <w:name w:val="32256B9639AA43BB9A4C9C3515B7262E3"/>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3">
    <w:name w:val="77DE785F034E4AE99B5DD7400DDAE23F3"/>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3">
    <w:name w:val="AEF74E6E0CCF4443A14BFC33ECA543513"/>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3">
    <w:name w:val="825F5D579D5B437D9535D08232DC71913"/>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3">
    <w:name w:val="88AEA161D03A49DF984E75F3E4D3963F3"/>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3">
    <w:name w:val="7D48CAD0329A4C398F7A81C04C12A1703"/>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
    <w:name w:val="8692520CF9614A128E02C1853E1762261"/>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
    <w:name w:val="7A2DA59F1ECC44A99DFA8BE18CAC0C991"/>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
    <w:name w:val="6EF954739A0D4272AC3A2888CF85E6FF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
    <w:name w:val="9CCF08C6541140768A3469EB5A20B7DA1"/>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
    <w:name w:val="788E4D5F79054203A87F1964F5EC409D1"/>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
    <w:name w:val="13C6C719EA774122830EDCB61C6EEFC51"/>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
    <w:name w:val="60B3390093174551B3BCFA6040D7D2E81"/>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
    <w:name w:val="87272C1092AE4AD78597344F687011D01"/>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
    <w:name w:val="F8E59317A098472291D57866619360AD1"/>
    <w:rsid w:val="00DD0385"/>
    <w:pPr>
      <w:keepNext/>
      <w:numPr>
        <w:ilvl w:val="2"/>
        <w:numId w:val="1"/>
      </w:numPr>
      <w:tabs>
        <w:tab w:val="num" w:pos="0"/>
        <w:tab w:val="center" w:pos="5103"/>
        <w:tab w:val="right" w:pos="10065"/>
      </w:tabs>
      <w:suppressAutoHyphens/>
      <w:spacing w:after="0" w:line="240" w:lineRule="auto"/>
      <w:ind w:left="720"/>
      <w:jc w:val="right"/>
      <w:outlineLvl w:val="2"/>
    </w:pPr>
    <w:rPr>
      <w:rFonts w:ascii="Arial" w:eastAsia="Times New Roman" w:hAnsi="Arial" w:cs="Arial"/>
      <w:b/>
      <w:szCs w:val="20"/>
      <w:lang w:eastAsia="zh-CN"/>
    </w:rPr>
  </w:style>
  <w:style w:type="paragraph" w:customStyle="1" w:styleId="BB9303C7638249428E6323A3F5DC7D354">
    <w:name w:val="BB9303C7638249428E6323A3F5DC7D354"/>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4">
    <w:name w:val="02C2AA017D5D4EAABDCF035C491BE9DC4"/>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4">
    <w:name w:val="DEFCB2DD21524E0F99738BD39E55BC19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6">
    <w:name w:val="79E226EE7E15433CAAD0E95DBEC4AF536"/>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4">
    <w:name w:val="F41730F67E134F0980C563B60E59BB91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4">
    <w:name w:val="2D5CAB830E1B47CEBF9049875C1B3A7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4">
    <w:name w:val="32256B9639AA43BB9A4C9C3515B7262E4"/>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4">
    <w:name w:val="77DE785F034E4AE99B5DD7400DDAE23F4"/>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4">
    <w:name w:val="AEF74E6E0CCF4443A14BFC33ECA543514"/>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4">
    <w:name w:val="825F5D579D5B437D9535D08232DC71914"/>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4">
    <w:name w:val="88AEA161D03A49DF984E75F3E4D3963F4"/>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4">
    <w:name w:val="7D48CAD0329A4C398F7A81C04C12A1704"/>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2">
    <w:name w:val="8692520CF9614A128E02C1853E1762262"/>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2">
    <w:name w:val="7A2DA59F1ECC44A99DFA8BE18CAC0C992"/>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2">
    <w:name w:val="6EF954739A0D4272AC3A2888CF85E6FF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2">
    <w:name w:val="9CCF08C6541140768A3469EB5A20B7DA2"/>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2">
    <w:name w:val="788E4D5F79054203A87F1964F5EC409D2"/>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2">
    <w:name w:val="13C6C719EA774122830EDCB61C6EEFC52"/>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2">
    <w:name w:val="60B3390093174551B3BCFA6040D7D2E82"/>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2">
    <w:name w:val="87272C1092AE4AD78597344F687011D02"/>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2">
    <w:name w:val="F8E59317A098472291D57866619360AD2"/>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
    <w:name w:val="729EF6C9562542DFB7D502A3D93D08CA"/>
    <w:rsid w:val="00DD0385"/>
  </w:style>
  <w:style w:type="paragraph" w:customStyle="1" w:styleId="BB9303C7638249428E6323A3F5DC7D355">
    <w:name w:val="BB9303C7638249428E6323A3F5DC7D355"/>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5">
    <w:name w:val="02C2AA017D5D4EAABDCF035C491BE9DC5"/>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5">
    <w:name w:val="DEFCB2DD21524E0F99738BD39E55BC19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7">
    <w:name w:val="79E226EE7E15433CAAD0E95DBEC4AF537"/>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5">
    <w:name w:val="F41730F67E134F0980C563B60E59BB91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5">
    <w:name w:val="2D5CAB830E1B47CEBF9049875C1B3A7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5">
    <w:name w:val="32256B9639AA43BB9A4C9C3515B7262E5"/>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5">
    <w:name w:val="77DE785F034E4AE99B5DD7400DDAE23F5"/>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5">
    <w:name w:val="AEF74E6E0CCF4443A14BFC33ECA543515"/>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5">
    <w:name w:val="825F5D579D5B437D9535D08232DC71915"/>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5">
    <w:name w:val="88AEA161D03A49DF984E75F3E4D3963F5"/>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5">
    <w:name w:val="7D48CAD0329A4C398F7A81C04C12A1705"/>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3">
    <w:name w:val="8692520CF9614A128E02C1853E1762263"/>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3">
    <w:name w:val="7A2DA59F1ECC44A99DFA8BE18CAC0C993"/>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3">
    <w:name w:val="6EF954739A0D4272AC3A2888CF85E6FF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3">
    <w:name w:val="9CCF08C6541140768A3469EB5A20B7DA3"/>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3">
    <w:name w:val="788E4D5F79054203A87F1964F5EC409D3"/>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3">
    <w:name w:val="13C6C719EA774122830EDCB61C6EEFC53"/>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3">
    <w:name w:val="60B3390093174551B3BCFA6040D7D2E83"/>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3">
    <w:name w:val="87272C1092AE4AD78597344F687011D03"/>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3">
    <w:name w:val="F8E59317A098472291D57866619360AD3"/>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1">
    <w:name w:val="729EF6C9562542DFB7D502A3D93D08CA1"/>
    <w:rsid w:val="00DD0385"/>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
    <w:name w:val="4DC207FF80744731B50559413F0F558D"/>
    <w:rsid w:val="00DD0385"/>
  </w:style>
  <w:style w:type="paragraph" w:customStyle="1" w:styleId="04AC110A69904E248D6D61F6111F9CA4">
    <w:name w:val="04AC110A69904E248D6D61F6111F9CA4"/>
    <w:rsid w:val="00DD0385"/>
  </w:style>
  <w:style w:type="paragraph" w:customStyle="1" w:styleId="D862A7D7724D4CC1B8C9C76CBF2CA078">
    <w:name w:val="D862A7D7724D4CC1B8C9C76CBF2CA078"/>
    <w:rsid w:val="00DD0385"/>
  </w:style>
  <w:style w:type="paragraph" w:customStyle="1" w:styleId="D725592960EE4B6DB062EDB71AB32EC4">
    <w:name w:val="D725592960EE4B6DB062EDB71AB32EC4"/>
    <w:rsid w:val="00DD0385"/>
  </w:style>
  <w:style w:type="paragraph" w:customStyle="1" w:styleId="9468A777453A4870AFB643002DE7BE91">
    <w:name w:val="9468A777453A4870AFB643002DE7BE91"/>
    <w:rsid w:val="00DD0385"/>
  </w:style>
  <w:style w:type="paragraph" w:customStyle="1" w:styleId="62B67003FB4748EF96870AA73BC6CF94">
    <w:name w:val="62B67003FB4748EF96870AA73BC6CF94"/>
    <w:rsid w:val="00DD0385"/>
  </w:style>
  <w:style w:type="paragraph" w:customStyle="1" w:styleId="D09EF15C8C444CFF82A95C285A252C08">
    <w:name w:val="D09EF15C8C444CFF82A95C285A252C08"/>
    <w:rsid w:val="00DD0385"/>
  </w:style>
  <w:style w:type="paragraph" w:customStyle="1" w:styleId="C1D167C0AC84400AABB604074FFF58A9">
    <w:name w:val="C1D167C0AC84400AABB604074FFF58A9"/>
    <w:rsid w:val="00DD0385"/>
  </w:style>
  <w:style w:type="paragraph" w:customStyle="1" w:styleId="B6F18F1D7CBB4FFCA2A32A4B1ACD8B77">
    <w:name w:val="B6F18F1D7CBB4FFCA2A32A4B1ACD8B77"/>
    <w:rsid w:val="00DD0385"/>
  </w:style>
  <w:style w:type="paragraph" w:customStyle="1" w:styleId="37B47FE4E5854D0B875E10D19AE3724B">
    <w:name w:val="37B47FE4E5854D0B875E10D19AE3724B"/>
    <w:rsid w:val="00DD0385"/>
  </w:style>
  <w:style w:type="paragraph" w:customStyle="1" w:styleId="04E90634C1634E24B68E06CC39C805F6">
    <w:name w:val="04E90634C1634E24B68E06CC39C805F6"/>
    <w:rsid w:val="00DD0385"/>
  </w:style>
  <w:style w:type="paragraph" w:customStyle="1" w:styleId="7429E306ABA64703A9848433D44E617B">
    <w:name w:val="7429E306ABA64703A9848433D44E617B"/>
    <w:rsid w:val="00DD0385"/>
  </w:style>
  <w:style w:type="paragraph" w:customStyle="1" w:styleId="97C8A7C032124DB49E3879A618A942BE">
    <w:name w:val="97C8A7C032124DB49E3879A618A942BE"/>
    <w:rsid w:val="00DD0385"/>
  </w:style>
  <w:style w:type="paragraph" w:customStyle="1" w:styleId="720A9BD23DA2411CABE8AFF15FC05B32">
    <w:name w:val="720A9BD23DA2411CABE8AFF15FC05B32"/>
    <w:rsid w:val="00DD0385"/>
  </w:style>
  <w:style w:type="paragraph" w:customStyle="1" w:styleId="52E2E66D29C343C6912AAA56C2D98BA7">
    <w:name w:val="52E2E66D29C343C6912AAA56C2D98BA7"/>
    <w:rsid w:val="00DD0385"/>
  </w:style>
  <w:style w:type="paragraph" w:customStyle="1" w:styleId="318A613732C244F397A2046AB06F6678">
    <w:name w:val="318A613732C244F397A2046AB06F6678"/>
    <w:rsid w:val="00DD0385"/>
  </w:style>
  <w:style w:type="paragraph" w:customStyle="1" w:styleId="8BF9E18F6FEA43649A461E28C87F71D6">
    <w:name w:val="8BF9E18F6FEA43649A461E28C87F71D6"/>
    <w:rsid w:val="00DD0385"/>
  </w:style>
  <w:style w:type="paragraph" w:customStyle="1" w:styleId="158E065CA6DE4AA3A04EE72F08FDC0E9">
    <w:name w:val="158E065CA6DE4AA3A04EE72F08FDC0E9"/>
    <w:rsid w:val="00DD0385"/>
  </w:style>
  <w:style w:type="paragraph" w:customStyle="1" w:styleId="7F70CB1D1D314C67AE61915D6C3E8609">
    <w:name w:val="7F70CB1D1D314C67AE61915D6C3E8609"/>
    <w:rsid w:val="00DD0385"/>
  </w:style>
  <w:style w:type="paragraph" w:customStyle="1" w:styleId="58F493A1A7944E019C7A8163A71A2C34">
    <w:name w:val="58F493A1A7944E019C7A8163A71A2C34"/>
    <w:rsid w:val="00DD0385"/>
  </w:style>
  <w:style w:type="paragraph" w:customStyle="1" w:styleId="C0D7DA300FDD45D38C679EB901B52BA1">
    <w:name w:val="C0D7DA300FDD45D38C679EB901B52BA1"/>
    <w:rsid w:val="00DD0385"/>
  </w:style>
  <w:style w:type="paragraph" w:customStyle="1" w:styleId="9BD395C9EBFD4265BA564DFE31DB3C39">
    <w:name w:val="9BD395C9EBFD4265BA564DFE31DB3C39"/>
    <w:rsid w:val="00DD0385"/>
  </w:style>
  <w:style w:type="paragraph" w:customStyle="1" w:styleId="F56003C762EA4E68BCD084497B3C48D4">
    <w:name w:val="F56003C762EA4E68BCD084497B3C48D4"/>
    <w:rsid w:val="00DD0385"/>
  </w:style>
  <w:style w:type="paragraph" w:customStyle="1" w:styleId="8A7E695E13DA448D9D38CBD00B2096E8">
    <w:name w:val="8A7E695E13DA448D9D38CBD00B2096E8"/>
    <w:rsid w:val="00DD0385"/>
  </w:style>
  <w:style w:type="paragraph" w:customStyle="1" w:styleId="52643D881FDC42FC85A8DCB836BCAE49">
    <w:name w:val="52643D881FDC42FC85A8DCB836BCAE49"/>
    <w:rsid w:val="00DD0385"/>
  </w:style>
  <w:style w:type="paragraph" w:customStyle="1" w:styleId="E5443B233F274CE8B8EB2E7A297E6A6D">
    <w:name w:val="E5443B233F274CE8B8EB2E7A297E6A6D"/>
    <w:rsid w:val="00DD0385"/>
  </w:style>
  <w:style w:type="paragraph" w:customStyle="1" w:styleId="C2825A0625404BC48D2D4B6A4B72B901">
    <w:name w:val="C2825A0625404BC48D2D4B6A4B72B901"/>
    <w:rsid w:val="00DD0385"/>
  </w:style>
  <w:style w:type="paragraph" w:customStyle="1" w:styleId="6599C2E267FE446D835BC7876458AC56">
    <w:name w:val="6599C2E267FE446D835BC7876458AC56"/>
    <w:rsid w:val="00DD0385"/>
  </w:style>
  <w:style w:type="paragraph" w:customStyle="1" w:styleId="C155C2A6EAF048739D1638EE7024CE19">
    <w:name w:val="C155C2A6EAF048739D1638EE7024CE19"/>
    <w:rsid w:val="00DD0385"/>
  </w:style>
  <w:style w:type="paragraph" w:customStyle="1" w:styleId="30ED1C13AB2E4D03AD4A147E3DAD2314">
    <w:name w:val="30ED1C13AB2E4D03AD4A147E3DAD2314"/>
    <w:rsid w:val="00DD0385"/>
  </w:style>
  <w:style w:type="paragraph" w:customStyle="1" w:styleId="FEDA72119B2F4064B1B35DBC32E8E970">
    <w:name w:val="FEDA72119B2F4064B1B35DBC32E8E970"/>
    <w:rsid w:val="00DD0385"/>
  </w:style>
  <w:style w:type="paragraph" w:customStyle="1" w:styleId="B8D83328CB0C4943A5ABEBF2F2192242">
    <w:name w:val="B8D83328CB0C4943A5ABEBF2F2192242"/>
    <w:rsid w:val="00DD0385"/>
  </w:style>
  <w:style w:type="paragraph" w:customStyle="1" w:styleId="590555C3DEE94C5892D7A64DC91EC1BF">
    <w:name w:val="590555C3DEE94C5892D7A64DC91EC1BF"/>
    <w:rsid w:val="00DD0385"/>
  </w:style>
  <w:style w:type="paragraph" w:customStyle="1" w:styleId="AED22FB96D1748FB96993B4FFA87AD2E">
    <w:name w:val="AED22FB96D1748FB96993B4FFA87AD2E"/>
    <w:rsid w:val="00DD0385"/>
  </w:style>
  <w:style w:type="paragraph" w:customStyle="1" w:styleId="2B58FED9A85D4BAE8BFA1365BBE3CF70">
    <w:name w:val="2B58FED9A85D4BAE8BFA1365BBE3CF70"/>
    <w:rsid w:val="00DD0385"/>
  </w:style>
  <w:style w:type="paragraph" w:customStyle="1" w:styleId="8BA97E96776C4C8298252356D4DF2CC3">
    <w:name w:val="8BA97E96776C4C8298252356D4DF2CC3"/>
    <w:rsid w:val="005C1EC8"/>
  </w:style>
  <w:style w:type="paragraph" w:customStyle="1" w:styleId="96AA067E78BA4D2B90C18CF402DAE2BB">
    <w:name w:val="96AA067E78BA4D2B90C18CF402DAE2BB"/>
    <w:rsid w:val="005C1EC8"/>
  </w:style>
  <w:style w:type="paragraph" w:customStyle="1" w:styleId="8A9E53F6744B4F68B5AC15F774FB90DA">
    <w:name w:val="8A9E53F6744B4F68B5AC15F774FB90DA"/>
    <w:rsid w:val="005C1EC8"/>
  </w:style>
  <w:style w:type="paragraph" w:customStyle="1" w:styleId="BB9303C7638249428E6323A3F5DC7D356">
    <w:name w:val="BB9303C7638249428E6323A3F5DC7D356"/>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1">
    <w:name w:val="8A9E53F6744B4F68B5AC15F774FB90DA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6">
    <w:name w:val="02C2AA017D5D4EAABDCF035C491BE9DC6"/>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6">
    <w:name w:val="DEFCB2DD21524E0F99738BD39E55BC19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8">
    <w:name w:val="79E226EE7E15433CAAD0E95DBEC4AF5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6">
    <w:name w:val="F41730F67E134F0980C563B60E59BB91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6">
    <w:name w:val="2D5CAB830E1B47CEBF9049875C1B3A73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1">
    <w:name w:val="8BA97E96776C4C8298252356D4DF2CC31"/>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6">
    <w:name w:val="32256B9639AA43BB9A4C9C3515B7262E6"/>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6">
    <w:name w:val="77DE785F034E4AE99B5DD7400DDAE23F6"/>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1">
    <w:name w:val="96AA067E78BA4D2B90C18CF402DAE2BB1"/>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6">
    <w:name w:val="88AEA161D03A49DF984E75F3E4D3963F6"/>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6">
    <w:name w:val="7D48CAD0329A4C398F7A81C04C12A1706"/>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4">
    <w:name w:val="8692520CF9614A128E02C1853E1762264"/>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1">
    <w:name w:val="04AC110A69904E248D6D61F6111F9CA41"/>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4">
    <w:name w:val="7A2DA59F1ECC44A99DFA8BE18CAC0C994"/>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4">
    <w:name w:val="6EF954739A0D4272AC3A2888CF85E6FF4"/>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4">
    <w:name w:val="9CCF08C6541140768A3469EB5A20B7DA4"/>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4">
    <w:name w:val="788E4D5F79054203A87F1964F5EC409D4"/>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4">
    <w:name w:val="13C6C719EA774122830EDCB61C6EEFC54"/>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4">
    <w:name w:val="60B3390093174551B3BCFA6040D7D2E84"/>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4">
    <w:name w:val="87272C1092AE4AD78597344F687011D04"/>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4">
    <w:name w:val="F8E59317A098472291D57866619360AD4"/>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2">
    <w:name w:val="729EF6C9562542DFB7D502A3D93D08CA2"/>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1">
    <w:name w:val="4DC207FF80744731B50559413F0F558D1"/>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1">
    <w:name w:val="D862A7D7724D4CC1B8C9C76CBF2CA0781"/>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7">
    <w:name w:val="BB9303C7638249428E6323A3F5DC7D357"/>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2">
    <w:name w:val="8A9E53F6744B4F68B5AC15F774FB90DA2"/>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
    <w:name w:val="04F9A27800EA4A0BA845394FB440B3E7"/>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7">
    <w:name w:val="02C2AA017D5D4EAABDCF035C491BE9DC7"/>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7">
    <w:name w:val="DEFCB2DD21524E0F99738BD39E55BC19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9">
    <w:name w:val="79E226EE7E15433CAAD0E95DBEC4AF539"/>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7">
    <w:name w:val="F41730F67E134F0980C563B60E59BB91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7">
    <w:name w:val="2D5CAB830E1B47CEBF9049875C1B3A73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2">
    <w:name w:val="8BA97E96776C4C8298252356D4DF2CC32"/>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7">
    <w:name w:val="32256B9639AA43BB9A4C9C3515B7262E7"/>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7">
    <w:name w:val="77DE785F034E4AE99B5DD7400DDAE23F7"/>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2">
    <w:name w:val="96AA067E78BA4D2B90C18CF402DAE2BB2"/>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7">
    <w:name w:val="88AEA161D03A49DF984E75F3E4D3963F7"/>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7">
    <w:name w:val="7D48CAD0329A4C398F7A81C04C12A1707"/>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5">
    <w:name w:val="8692520CF9614A128E02C1853E1762265"/>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2">
    <w:name w:val="04AC110A69904E248D6D61F6111F9CA42"/>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5">
    <w:name w:val="7A2DA59F1ECC44A99DFA8BE18CAC0C995"/>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5">
    <w:name w:val="6EF954739A0D4272AC3A2888CF85E6FF5"/>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5">
    <w:name w:val="9CCF08C6541140768A3469EB5A20B7DA5"/>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5">
    <w:name w:val="788E4D5F79054203A87F1964F5EC409D5"/>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5">
    <w:name w:val="13C6C719EA774122830EDCB61C6EEFC55"/>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5">
    <w:name w:val="60B3390093174551B3BCFA6040D7D2E85"/>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5">
    <w:name w:val="87272C1092AE4AD78597344F687011D05"/>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5">
    <w:name w:val="F8E59317A098472291D57866619360AD5"/>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3">
    <w:name w:val="729EF6C9562542DFB7D502A3D93D08CA3"/>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2">
    <w:name w:val="4DC207FF80744731B50559413F0F558D2"/>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2">
    <w:name w:val="D862A7D7724D4CC1B8C9C76CBF2CA0782"/>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8">
    <w:name w:val="BB9303C7638249428E6323A3F5DC7D358"/>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3">
    <w:name w:val="8A9E53F6744B4F68B5AC15F774FB90DA3"/>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1">
    <w:name w:val="04F9A27800EA4A0BA845394FB440B3E7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8">
    <w:name w:val="02C2AA017D5D4EAABDCF035C491BE9DC8"/>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8">
    <w:name w:val="DEFCB2DD21524E0F99738BD39E55BC19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0">
    <w:name w:val="79E226EE7E15433CAAD0E95DBEC4AF5310"/>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8">
    <w:name w:val="F41730F67E134F0980C563B60E59BB91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8">
    <w:name w:val="2D5CAB830E1B47CEBF9049875C1B3A7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3">
    <w:name w:val="8BA97E96776C4C8298252356D4DF2CC33"/>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8">
    <w:name w:val="32256B9639AA43BB9A4C9C3515B7262E8"/>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8">
    <w:name w:val="77DE785F034E4AE99B5DD7400DDAE23F8"/>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3">
    <w:name w:val="96AA067E78BA4D2B90C18CF402DAE2BB3"/>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8">
    <w:name w:val="88AEA161D03A49DF984E75F3E4D3963F8"/>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8">
    <w:name w:val="7D48CAD0329A4C398F7A81C04C12A1708"/>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6">
    <w:name w:val="8692520CF9614A128E02C1853E1762266"/>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3">
    <w:name w:val="04AC110A69904E248D6D61F6111F9CA43"/>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6">
    <w:name w:val="7A2DA59F1ECC44A99DFA8BE18CAC0C996"/>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6">
    <w:name w:val="6EF954739A0D4272AC3A2888CF85E6FF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6">
    <w:name w:val="9CCF08C6541140768A3469EB5A20B7DA6"/>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6">
    <w:name w:val="788E4D5F79054203A87F1964F5EC409D6"/>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6">
    <w:name w:val="13C6C719EA774122830EDCB61C6EEFC56"/>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6">
    <w:name w:val="60B3390093174551B3BCFA6040D7D2E86"/>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6">
    <w:name w:val="87272C1092AE4AD78597344F687011D06"/>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6">
    <w:name w:val="F8E59317A098472291D57866619360AD6"/>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4">
    <w:name w:val="729EF6C9562542DFB7D502A3D93D08CA4"/>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3">
    <w:name w:val="4DC207FF80744731B50559413F0F558D3"/>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3">
    <w:name w:val="D862A7D7724D4CC1B8C9C76CBF2CA0783"/>
    <w:rsid w:val="005C1EC8"/>
    <w:pPr>
      <w:suppressAutoHyphens/>
      <w:spacing w:after="0" w:line="240" w:lineRule="auto"/>
    </w:pPr>
    <w:rPr>
      <w:rFonts w:ascii="Univers" w:eastAsia="Times New Roman" w:hAnsi="Univers" w:cs="Univers"/>
      <w:sz w:val="20"/>
      <w:szCs w:val="20"/>
      <w:lang w:eastAsia="zh-CN"/>
    </w:rPr>
  </w:style>
  <w:style w:type="paragraph" w:customStyle="1" w:styleId="6AB5CB453DA049A9A021098BA5895E25">
    <w:name w:val="6AB5CB453DA049A9A021098BA5895E25"/>
    <w:rsid w:val="00EC6D09"/>
  </w:style>
  <w:style w:type="paragraph" w:customStyle="1" w:styleId="A3F0F86297D64C6BBC809B56E855E217">
    <w:name w:val="A3F0F86297D64C6BBC809B56E855E217"/>
    <w:rsid w:val="00EC6D09"/>
  </w:style>
  <w:style w:type="paragraph" w:customStyle="1" w:styleId="BB9303C7638249428E6323A3F5DC7D359">
    <w:name w:val="BB9303C7638249428E6323A3F5DC7D359"/>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4">
    <w:name w:val="8A9E53F6744B4F68B5AC15F774FB90DA4"/>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2">
    <w:name w:val="04F9A27800EA4A0BA845394FB440B3E72"/>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9">
    <w:name w:val="02C2AA017D5D4EAABDCF035C491BE9DC9"/>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9">
    <w:name w:val="DEFCB2DD21524E0F99738BD39E55BC19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1">
    <w:name w:val="79E226EE7E15433CAAD0E95DBEC4AF5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9">
    <w:name w:val="F41730F67E134F0980C563B60E59BB91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9">
    <w:name w:val="2D5CAB830E1B47CEBF9049875C1B3A73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4">
    <w:name w:val="8BA97E96776C4C8298252356D4DF2CC34"/>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9">
    <w:name w:val="32256B9639AA43BB9A4C9C3515B7262E9"/>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9">
    <w:name w:val="77DE785F034E4AE99B5DD7400DDAE23F9"/>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4">
    <w:name w:val="96AA067E78BA4D2B90C18CF402DAE2BB4"/>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9">
    <w:name w:val="88AEA161D03A49DF984E75F3E4D3963F9"/>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9">
    <w:name w:val="7D48CAD0329A4C398F7A81C04C12A1709"/>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7">
    <w:name w:val="8692520CF9614A128E02C1853E1762267"/>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4">
    <w:name w:val="04AC110A69904E248D6D61F6111F9CA44"/>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7">
    <w:name w:val="7A2DA59F1ECC44A99DFA8BE18CAC0C997"/>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7">
    <w:name w:val="6EF954739A0D4272AC3A2888CF85E6FF7"/>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7">
    <w:name w:val="9CCF08C6541140768A3469EB5A20B7DA7"/>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7">
    <w:name w:val="788E4D5F79054203A87F1964F5EC409D7"/>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7">
    <w:name w:val="13C6C719EA774122830EDCB61C6EEFC57"/>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7">
    <w:name w:val="60B3390093174551B3BCFA6040D7D2E87"/>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7">
    <w:name w:val="87272C1092AE4AD78597344F687011D07"/>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7">
    <w:name w:val="F8E59317A098472291D57866619360AD7"/>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5">
    <w:name w:val="729EF6C9562542DFB7D502A3D93D08CA5"/>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4">
    <w:name w:val="4DC207FF80744731B50559413F0F558D4"/>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0">
    <w:name w:val="BB9303C7638249428E6323A3F5DC7D3510"/>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5">
    <w:name w:val="8A9E53F6744B4F68B5AC15F774FB90DA5"/>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3">
    <w:name w:val="04F9A27800EA4A0BA845394FB440B3E73"/>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0">
    <w:name w:val="02C2AA017D5D4EAABDCF035C491BE9DC10"/>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0">
    <w:name w:val="DEFCB2DD21524E0F99738BD39E55BC19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2">
    <w:name w:val="79E226EE7E15433CAAD0E95DBEC4AF5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0">
    <w:name w:val="F41730F67E134F0980C563B60E59BB91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0">
    <w:name w:val="2D5CAB830E1B47CEBF9049875C1B3A73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5">
    <w:name w:val="8BA97E96776C4C8298252356D4DF2CC35"/>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0">
    <w:name w:val="32256B9639AA43BB9A4C9C3515B7262E10"/>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0">
    <w:name w:val="77DE785F034E4AE99B5DD7400DDAE23F10"/>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5">
    <w:name w:val="96AA067E78BA4D2B90C18CF402DAE2BB5"/>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0">
    <w:name w:val="88AEA161D03A49DF984E75F3E4D3963F10"/>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0">
    <w:name w:val="7D48CAD0329A4C398F7A81C04C12A17010"/>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8">
    <w:name w:val="8692520CF9614A128E02C1853E1762268"/>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5">
    <w:name w:val="04AC110A69904E248D6D61F6111F9CA45"/>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8">
    <w:name w:val="7A2DA59F1ECC44A99DFA8BE18CAC0C998"/>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8">
    <w:name w:val="6EF954739A0D4272AC3A2888CF85E6FF8"/>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8">
    <w:name w:val="9CCF08C6541140768A3469EB5A20B7DA8"/>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8">
    <w:name w:val="788E4D5F79054203A87F1964F5EC409D8"/>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8">
    <w:name w:val="13C6C719EA774122830EDCB61C6EEFC58"/>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8">
    <w:name w:val="60B3390093174551B3BCFA6040D7D2E88"/>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8">
    <w:name w:val="87272C1092AE4AD78597344F687011D08"/>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8">
    <w:name w:val="F8E59317A098472291D57866619360AD8"/>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6">
    <w:name w:val="729EF6C9562542DFB7D502A3D93D08CA6"/>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5">
    <w:name w:val="4DC207FF80744731B50559413F0F558D5"/>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1">
    <w:name w:val="BB9303C7638249428E6323A3F5DC7D3511"/>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6">
    <w:name w:val="8A9E53F6744B4F68B5AC15F774FB90DA6"/>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4">
    <w:name w:val="04F9A27800EA4A0BA845394FB440B3E74"/>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1">
    <w:name w:val="02C2AA017D5D4EAABDCF035C491BE9DC11"/>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1">
    <w:name w:val="DEFCB2DD21524E0F99738BD39E55BC19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3">
    <w:name w:val="79E226EE7E15433CAAD0E95DBEC4AF5313"/>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1">
    <w:name w:val="F41730F67E134F0980C563B60E59BB91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1">
    <w:name w:val="2D5CAB830E1B47CEBF9049875C1B3A7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6">
    <w:name w:val="8BA97E96776C4C8298252356D4DF2CC36"/>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1">
    <w:name w:val="32256B9639AA43BB9A4C9C3515B7262E11"/>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1">
    <w:name w:val="77DE785F034E4AE99B5DD7400DDAE23F11"/>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6">
    <w:name w:val="96AA067E78BA4D2B90C18CF402DAE2BB6"/>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1">
    <w:name w:val="88AEA161D03A49DF984E75F3E4D3963F11"/>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1">
    <w:name w:val="7D48CAD0329A4C398F7A81C04C12A17011"/>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9">
    <w:name w:val="8692520CF9614A128E02C1853E1762269"/>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6">
    <w:name w:val="04AC110A69904E248D6D61F6111F9CA46"/>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9">
    <w:name w:val="7A2DA59F1ECC44A99DFA8BE18CAC0C999"/>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9">
    <w:name w:val="6EF954739A0D4272AC3A2888CF85E6FF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9">
    <w:name w:val="9CCF08C6541140768A3469EB5A20B7DA9"/>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9">
    <w:name w:val="788E4D5F79054203A87F1964F5EC409D9"/>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9">
    <w:name w:val="13C6C719EA774122830EDCB61C6EEFC59"/>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9">
    <w:name w:val="60B3390093174551B3BCFA6040D7D2E89"/>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9">
    <w:name w:val="87272C1092AE4AD78597344F687011D09"/>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9">
    <w:name w:val="F8E59317A098472291D57866619360AD9"/>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7">
    <w:name w:val="729EF6C9562542DFB7D502A3D93D08CA7"/>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6">
    <w:name w:val="4DC207FF80744731B50559413F0F558D6"/>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2">
    <w:name w:val="BB9303C7638249428E6323A3F5DC7D3512"/>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7">
    <w:name w:val="8A9E53F6744B4F68B5AC15F774FB90DA7"/>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5">
    <w:name w:val="04F9A27800EA4A0BA845394FB440B3E75"/>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2">
    <w:name w:val="02C2AA017D5D4EAABDCF035C491BE9DC12"/>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2">
    <w:name w:val="DEFCB2DD21524E0F99738BD39E55BC19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4">
    <w:name w:val="79E226EE7E15433CAAD0E95DBEC4AF5314"/>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2">
    <w:name w:val="F41730F67E134F0980C563B60E59BB91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2">
    <w:name w:val="2D5CAB830E1B47CEBF9049875C1B3A7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7">
    <w:name w:val="8BA97E96776C4C8298252356D4DF2CC37"/>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2">
    <w:name w:val="32256B9639AA43BB9A4C9C3515B7262E12"/>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2">
    <w:name w:val="77DE785F034E4AE99B5DD7400DDAE23F12"/>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7">
    <w:name w:val="96AA067E78BA4D2B90C18CF402DAE2BB7"/>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2">
    <w:name w:val="88AEA161D03A49DF984E75F3E4D3963F12"/>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2">
    <w:name w:val="7D48CAD0329A4C398F7A81C04C12A17012"/>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0">
    <w:name w:val="8692520CF9614A128E02C1853E17622610"/>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7">
    <w:name w:val="04AC110A69904E248D6D61F6111F9CA47"/>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0">
    <w:name w:val="7A2DA59F1ECC44A99DFA8BE18CAC0C9910"/>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0">
    <w:name w:val="6EF954739A0D4272AC3A2888CF85E6FF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0">
    <w:name w:val="9CCF08C6541140768A3469EB5A20B7DA10"/>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0">
    <w:name w:val="788E4D5F79054203A87F1964F5EC409D10"/>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0">
    <w:name w:val="13C6C719EA774122830EDCB61C6EEFC510"/>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0">
    <w:name w:val="60B3390093174551B3BCFA6040D7D2E810"/>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0">
    <w:name w:val="87272C1092AE4AD78597344F687011D010"/>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0">
    <w:name w:val="F8E59317A098472291D57866619360AD10"/>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8">
    <w:name w:val="729EF6C9562542DFB7D502A3D93D08CA8"/>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7">
    <w:name w:val="4DC207FF80744731B50559413F0F558D7"/>
    <w:rsid w:val="00346758"/>
    <w:pPr>
      <w:suppressAutoHyphens/>
      <w:spacing w:after="120" w:line="480" w:lineRule="auto"/>
    </w:pPr>
    <w:rPr>
      <w:rFonts w:ascii="Univers" w:eastAsia="Times New Roman" w:hAnsi="Univers" w:cs="Univers"/>
      <w:sz w:val="20"/>
      <w:szCs w:val="20"/>
      <w:lang w:eastAsia="zh-CN"/>
    </w:rPr>
  </w:style>
  <w:style w:type="paragraph" w:customStyle="1" w:styleId="0FDE1BA23036499E87FE62F20EE77CC7">
    <w:name w:val="0FDE1BA23036499E87FE62F20EE77CC7"/>
    <w:rsid w:val="00B74B5C"/>
  </w:style>
  <w:style w:type="paragraph" w:customStyle="1" w:styleId="D8DC997FE9C24F908B78BDB1C05337D5">
    <w:name w:val="D8DC997FE9C24F908B78BDB1C05337D5"/>
    <w:rsid w:val="00533E77"/>
  </w:style>
  <w:style w:type="paragraph" w:customStyle="1" w:styleId="48E8EE785B9F4FD4AE5A178FAA59B6EC">
    <w:name w:val="48E8EE785B9F4FD4AE5A178FAA59B6EC"/>
    <w:rsid w:val="00533E77"/>
  </w:style>
  <w:style w:type="paragraph" w:customStyle="1" w:styleId="51DD48AD736944BDB9CD24BAB7669AA6">
    <w:name w:val="51DD48AD736944BDB9CD24BAB7669AA6"/>
    <w:rsid w:val="00533E77"/>
  </w:style>
  <w:style w:type="paragraph" w:customStyle="1" w:styleId="F9970A1AC2C8452482B55865B610E3AE">
    <w:name w:val="F9970A1AC2C8452482B55865B610E3AE"/>
    <w:rsid w:val="00533E77"/>
  </w:style>
  <w:style w:type="paragraph" w:customStyle="1" w:styleId="6A5F5E7769104F10B030277A8A435A17">
    <w:name w:val="6A5F5E7769104F10B030277A8A435A17"/>
    <w:rsid w:val="00A3438B"/>
  </w:style>
  <w:style w:type="paragraph" w:customStyle="1" w:styleId="0C3F710D2AA748DDAEA2D95BC2710CCE">
    <w:name w:val="0C3F710D2AA748DDAEA2D95BC2710CCE"/>
    <w:rsid w:val="003750E7"/>
  </w:style>
  <w:style w:type="paragraph" w:customStyle="1" w:styleId="E4EDA61C1BFB4E51A1AD3C52BE8BB8CF">
    <w:name w:val="E4EDA61C1BFB4E51A1AD3C52BE8BB8CF"/>
    <w:rsid w:val="003750E7"/>
  </w:style>
  <w:style w:type="paragraph" w:customStyle="1" w:styleId="FE60ADFC13284742B34D74A27E66609D">
    <w:name w:val="FE60ADFC13284742B34D74A27E66609D"/>
    <w:rsid w:val="003750E7"/>
  </w:style>
  <w:style w:type="paragraph" w:customStyle="1" w:styleId="E7DF1E85047B4CBEAB7BC046E75C2A50">
    <w:name w:val="E7DF1E85047B4CBEAB7BC046E75C2A50"/>
    <w:rsid w:val="003750E7"/>
  </w:style>
  <w:style w:type="paragraph" w:customStyle="1" w:styleId="559B6D5C962C4A96ACD45C885CE6F472">
    <w:name w:val="559B6D5C962C4A96ACD45C885CE6F472"/>
    <w:rsid w:val="003750E7"/>
  </w:style>
  <w:style w:type="paragraph" w:customStyle="1" w:styleId="58AE08DBD73D43DBB0632AEC49C72410">
    <w:name w:val="58AE08DBD73D43DBB0632AEC49C72410"/>
    <w:rsid w:val="003750E7"/>
  </w:style>
  <w:style w:type="paragraph" w:customStyle="1" w:styleId="B4321030061241329EE268FF68245645">
    <w:name w:val="B4321030061241329EE268FF68245645"/>
    <w:rsid w:val="003750E7"/>
  </w:style>
  <w:style w:type="paragraph" w:customStyle="1" w:styleId="ED55E054E973400BB3F71F9E20B66F68">
    <w:name w:val="ED55E054E973400BB3F71F9E20B66F68"/>
    <w:rsid w:val="003750E7"/>
  </w:style>
  <w:style w:type="paragraph" w:customStyle="1" w:styleId="C8A35C13369A42EDB267CE7C49A26E2F">
    <w:name w:val="C8A35C13369A42EDB267CE7C49A26E2F"/>
    <w:rsid w:val="003750E7"/>
  </w:style>
  <w:style w:type="paragraph" w:customStyle="1" w:styleId="E84D4F28085044C0907BDC425A40469E">
    <w:name w:val="E84D4F28085044C0907BDC425A40469E"/>
    <w:rsid w:val="00861425"/>
  </w:style>
  <w:style w:type="paragraph" w:customStyle="1" w:styleId="26B46BF49D2546E998933DFF131F5683">
    <w:name w:val="26B46BF49D2546E998933DFF131F5683"/>
    <w:rsid w:val="00861425"/>
  </w:style>
  <w:style w:type="paragraph" w:customStyle="1" w:styleId="0C3F710D2AA748DDAEA2D95BC2710CCE1">
    <w:name w:val="0C3F710D2AA748DDAEA2D95BC2710CCE1"/>
    <w:rsid w:val="00861425"/>
    <w:pPr>
      <w:suppressAutoHyphens/>
      <w:spacing w:after="0" w:line="240" w:lineRule="auto"/>
    </w:pPr>
    <w:rPr>
      <w:rFonts w:ascii="Calibri" w:eastAsia="Times New Roman" w:hAnsi="Calibri" w:cs="Univers"/>
      <w:sz w:val="26"/>
      <w:szCs w:val="20"/>
      <w:lang w:eastAsia="zh-CN"/>
    </w:rPr>
  </w:style>
  <w:style w:type="paragraph" w:customStyle="1" w:styleId="26B46BF49D2546E998933DFF131F56831">
    <w:name w:val="26B46BF49D2546E998933DFF131F56831"/>
    <w:rsid w:val="00861425"/>
    <w:pPr>
      <w:suppressAutoHyphens/>
      <w:spacing w:after="0" w:line="240" w:lineRule="auto"/>
    </w:pPr>
    <w:rPr>
      <w:rFonts w:ascii="Calibri" w:eastAsia="Times New Roman" w:hAnsi="Calibri" w:cs="Univers"/>
      <w:sz w:val="26"/>
      <w:szCs w:val="20"/>
      <w:lang w:eastAsia="zh-CN"/>
    </w:rPr>
  </w:style>
  <w:style w:type="paragraph" w:customStyle="1" w:styleId="02C2AA017D5D4EAABDCF035C491BE9DC13">
    <w:name w:val="02C2AA017D5D4EAABDCF035C491BE9DC13"/>
    <w:rsid w:val="00861425"/>
    <w:pPr>
      <w:suppressAutoHyphens/>
      <w:spacing w:after="0" w:line="240" w:lineRule="auto"/>
    </w:pPr>
    <w:rPr>
      <w:rFonts w:ascii="Calibri" w:eastAsia="Times New Roman" w:hAnsi="Calibri" w:cs="Univers"/>
      <w:sz w:val="26"/>
      <w:szCs w:val="20"/>
      <w:lang w:eastAsia="zh-CN"/>
    </w:rPr>
  </w:style>
  <w:style w:type="paragraph" w:customStyle="1" w:styleId="FE60ADFC13284742B34D74A27E66609D1">
    <w:name w:val="FE60ADFC13284742B34D74A27E66609D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E7DF1E85047B4CBEAB7BC046E75C2A501">
    <w:name w:val="E7DF1E85047B4CBEAB7BC046E75C2A5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59B6D5C962C4A96ACD45C885CE6F4721">
    <w:name w:val="559B6D5C962C4A96ACD45C885CE6F472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8AE08DBD73D43DBB0632AEC49C724101">
    <w:name w:val="58AE08DBD73D43DBB0632AEC49C7241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8BA97E96776C4C8298252356D4DF2CC38">
    <w:name w:val="8BA97E96776C4C8298252356D4DF2CC38"/>
    <w:rsid w:val="00861425"/>
    <w:pPr>
      <w:suppressAutoHyphens/>
      <w:spacing w:after="0" w:line="240" w:lineRule="auto"/>
    </w:pPr>
    <w:rPr>
      <w:rFonts w:ascii="Calibri" w:eastAsia="Times New Roman" w:hAnsi="Calibri" w:cs="Univers"/>
      <w:sz w:val="26"/>
      <w:szCs w:val="20"/>
      <w:lang w:eastAsia="zh-CN"/>
    </w:rPr>
  </w:style>
  <w:style w:type="paragraph" w:customStyle="1" w:styleId="32256B9639AA43BB9A4C9C3515B7262E13">
    <w:name w:val="32256B9639AA43BB9A4C9C3515B7262E13"/>
    <w:rsid w:val="00861425"/>
    <w:pPr>
      <w:suppressAutoHyphens/>
      <w:spacing w:after="0" w:line="240" w:lineRule="auto"/>
    </w:pPr>
    <w:rPr>
      <w:rFonts w:ascii="Calibri" w:eastAsia="Times New Roman" w:hAnsi="Calibri" w:cs="Univers"/>
      <w:sz w:val="26"/>
      <w:szCs w:val="20"/>
      <w:lang w:eastAsia="zh-CN"/>
    </w:rPr>
  </w:style>
  <w:style w:type="paragraph" w:customStyle="1" w:styleId="77DE785F034E4AE99B5DD7400DDAE23F13">
    <w:name w:val="77DE785F034E4AE99B5DD7400DDAE23F13"/>
    <w:rsid w:val="00861425"/>
    <w:pPr>
      <w:suppressAutoHyphens/>
      <w:spacing w:after="0" w:line="240" w:lineRule="auto"/>
    </w:pPr>
    <w:rPr>
      <w:rFonts w:ascii="Calibri" w:eastAsia="Times New Roman" w:hAnsi="Calibri" w:cs="Univers"/>
      <w:sz w:val="26"/>
      <w:szCs w:val="20"/>
      <w:lang w:eastAsia="zh-CN"/>
    </w:rPr>
  </w:style>
  <w:style w:type="paragraph" w:customStyle="1" w:styleId="48E8EE785B9F4FD4AE5A178FAA59B6EC1">
    <w:name w:val="48E8EE785B9F4FD4AE5A178FAA59B6EC1"/>
    <w:rsid w:val="00861425"/>
    <w:pPr>
      <w:suppressAutoHyphens/>
      <w:spacing w:after="0" w:line="240" w:lineRule="auto"/>
    </w:pPr>
    <w:rPr>
      <w:rFonts w:ascii="Calibri" w:eastAsia="Times New Roman" w:hAnsi="Calibri" w:cs="Univers"/>
      <w:sz w:val="26"/>
      <w:szCs w:val="20"/>
      <w:lang w:eastAsia="zh-CN"/>
    </w:rPr>
  </w:style>
  <w:style w:type="paragraph" w:customStyle="1" w:styleId="51DD48AD736944BDB9CD24BAB7669AA61">
    <w:name w:val="51DD48AD736944BDB9CD24BAB7669AA61"/>
    <w:rsid w:val="00861425"/>
    <w:pPr>
      <w:suppressAutoHyphens/>
      <w:spacing w:after="0" w:line="240" w:lineRule="auto"/>
    </w:pPr>
    <w:rPr>
      <w:rFonts w:ascii="Calibri" w:eastAsia="Times New Roman" w:hAnsi="Calibri" w:cs="Univers"/>
      <w:sz w:val="26"/>
      <w:szCs w:val="20"/>
      <w:lang w:eastAsia="zh-CN"/>
    </w:rPr>
  </w:style>
  <w:style w:type="paragraph" w:customStyle="1" w:styleId="96AA067E78BA4D2B90C18CF402DAE2BB8">
    <w:name w:val="96AA067E78BA4D2B90C18CF402DAE2BB8"/>
    <w:rsid w:val="00861425"/>
    <w:pPr>
      <w:suppressAutoHyphens/>
      <w:spacing w:after="0" w:line="240" w:lineRule="auto"/>
    </w:pPr>
    <w:rPr>
      <w:rFonts w:ascii="Calibri" w:eastAsia="Times New Roman" w:hAnsi="Calibri" w:cs="Univers"/>
      <w:sz w:val="26"/>
      <w:szCs w:val="20"/>
      <w:lang w:eastAsia="zh-CN"/>
    </w:rPr>
  </w:style>
  <w:style w:type="paragraph" w:customStyle="1" w:styleId="88AEA161D03A49DF984E75F3E4D3963F13">
    <w:name w:val="88AEA161D03A49DF984E75F3E4D3963F13"/>
    <w:rsid w:val="00861425"/>
    <w:pPr>
      <w:suppressAutoHyphens/>
      <w:spacing w:after="0" w:line="240" w:lineRule="auto"/>
    </w:pPr>
    <w:rPr>
      <w:rFonts w:ascii="Calibri" w:eastAsia="Times New Roman" w:hAnsi="Calibri" w:cs="Univers"/>
      <w:sz w:val="26"/>
      <w:szCs w:val="20"/>
      <w:lang w:eastAsia="zh-CN"/>
    </w:rPr>
  </w:style>
  <w:style w:type="paragraph" w:customStyle="1" w:styleId="7D48CAD0329A4C398F7A81C04C12A17013">
    <w:name w:val="7D48CAD0329A4C398F7A81C04C12A17013"/>
    <w:rsid w:val="00861425"/>
    <w:pPr>
      <w:suppressAutoHyphens/>
      <w:spacing w:after="0" w:line="240" w:lineRule="auto"/>
    </w:pPr>
    <w:rPr>
      <w:rFonts w:ascii="Calibri" w:eastAsia="Times New Roman" w:hAnsi="Calibri" w:cs="Univers"/>
      <w:sz w:val="26"/>
      <w:szCs w:val="20"/>
      <w:lang w:eastAsia="zh-CN"/>
    </w:rPr>
  </w:style>
  <w:style w:type="paragraph" w:customStyle="1" w:styleId="8692520CF9614A128E02C1853E17622611">
    <w:name w:val="8692520CF9614A128E02C1853E17622611"/>
    <w:rsid w:val="00861425"/>
    <w:pPr>
      <w:suppressAutoHyphens/>
      <w:spacing w:after="0" w:line="240" w:lineRule="auto"/>
    </w:pPr>
    <w:rPr>
      <w:rFonts w:ascii="Calibri" w:eastAsia="Times New Roman" w:hAnsi="Calibri" w:cs="Univers"/>
      <w:sz w:val="26"/>
      <w:szCs w:val="20"/>
      <w:lang w:eastAsia="zh-CN"/>
    </w:rPr>
  </w:style>
  <w:style w:type="paragraph" w:customStyle="1" w:styleId="04AC110A69904E248D6D61F6111F9CA48">
    <w:name w:val="04AC110A69904E248D6D61F6111F9CA48"/>
    <w:rsid w:val="00861425"/>
    <w:pPr>
      <w:suppressAutoHyphens/>
      <w:spacing w:after="0" w:line="240" w:lineRule="auto"/>
    </w:pPr>
    <w:rPr>
      <w:rFonts w:ascii="Calibri" w:eastAsia="Times New Roman" w:hAnsi="Calibri" w:cs="Univers"/>
      <w:sz w:val="26"/>
      <w:szCs w:val="20"/>
      <w:lang w:eastAsia="zh-CN"/>
    </w:rPr>
  </w:style>
  <w:style w:type="paragraph" w:customStyle="1" w:styleId="B4321030061241329EE268FF682456451">
    <w:name w:val="B4321030061241329EE268FF682456451"/>
    <w:rsid w:val="00861425"/>
    <w:pPr>
      <w:suppressAutoHyphens/>
      <w:spacing w:after="0" w:line="240" w:lineRule="auto"/>
    </w:pPr>
    <w:rPr>
      <w:rFonts w:ascii="Calibri" w:eastAsia="Times New Roman" w:hAnsi="Calibri" w:cs="Univers"/>
      <w:sz w:val="26"/>
      <w:szCs w:val="20"/>
      <w:lang w:eastAsia="zh-CN"/>
    </w:rPr>
  </w:style>
  <w:style w:type="paragraph" w:customStyle="1" w:styleId="ED55E054E973400BB3F71F9E20B66F681">
    <w:name w:val="ED55E054E973400BB3F71F9E20B66F681"/>
    <w:rsid w:val="00861425"/>
    <w:pPr>
      <w:suppressAutoHyphens/>
      <w:spacing w:after="0" w:line="240" w:lineRule="auto"/>
    </w:pPr>
    <w:rPr>
      <w:rFonts w:ascii="Calibri" w:eastAsia="Times New Roman" w:hAnsi="Calibri" w:cs="Univers"/>
      <w:sz w:val="26"/>
      <w:szCs w:val="20"/>
      <w:lang w:eastAsia="zh-CN"/>
    </w:rPr>
  </w:style>
  <w:style w:type="paragraph" w:customStyle="1" w:styleId="C8A35C13369A42EDB267CE7C49A26E2F1">
    <w:name w:val="C8A35C13369A42EDB267CE7C49A26E2F1"/>
    <w:rsid w:val="00861425"/>
    <w:pPr>
      <w:suppressAutoHyphens/>
      <w:spacing w:after="0" w:line="240" w:lineRule="auto"/>
    </w:pPr>
    <w:rPr>
      <w:rFonts w:ascii="Calibri" w:eastAsia="Times New Roman" w:hAnsi="Calibri" w:cs="Univers"/>
      <w:sz w:val="26"/>
      <w:szCs w:val="20"/>
      <w:lang w:eastAsia="zh-CN"/>
    </w:rPr>
  </w:style>
  <w:style w:type="paragraph" w:customStyle="1" w:styleId="87272C1092AE4AD78597344F687011D011">
    <w:name w:val="87272C1092AE4AD78597344F687011D011"/>
    <w:rsid w:val="00861425"/>
    <w:pPr>
      <w:suppressAutoHyphens/>
      <w:spacing w:after="0" w:line="240" w:lineRule="auto"/>
    </w:pPr>
    <w:rPr>
      <w:rFonts w:ascii="Calibri" w:eastAsia="Times New Roman" w:hAnsi="Calibri" w:cs="Univers"/>
      <w:sz w:val="26"/>
      <w:szCs w:val="20"/>
      <w:lang w:eastAsia="zh-CN"/>
    </w:rPr>
  </w:style>
  <w:style w:type="paragraph" w:customStyle="1" w:styleId="0F66FFA8F2D940949FD4DE5B474D5E79">
    <w:name w:val="0F66FFA8F2D940949FD4DE5B474D5E79"/>
    <w:rsid w:val="001E67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44B85-C0CD-43E8-8C2D-FB034E6D1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6</Pages>
  <Words>1515</Words>
  <Characters>8338</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9834</CharactersWithSpaces>
  <SharedDoc>false</SharedDoc>
  <HLinks>
    <vt:vector size="48" baseType="variant">
      <vt:variant>
        <vt:i4>4259879</vt:i4>
      </vt:variant>
      <vt:variant>
        <vt:i4>97</vt:i4>
      </vt:variant>
      <vt:variant>
        <vt:i4>0</vt:i4>
      </vt:variant>
      <vt:variant>
        <vt:i4>5</vt:i4>
      </vt:variant>
      <vt:variant>
        <vt:lpwstr>mailto:pfc-paris-bap.ach.fct@intradef.gouv.fr</vt:lpwstr>
      </vt:variant>
      <vt:variant>
        <vt:lpwstr/>
      </vt: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4259879</vt:i4>
      </vt:variant>
      <vt:variant>
        <vt:i4>88</vt:i4>
      </vt:variant>
      <vt:variant>
        <vt:i4>0</vt:i4>
      </vt:variant>
      <vt:variant>
        <vt:i4>5</vt:i4>
      </vt:variant>
      <vt:variant>
        <vt:lpwstr>mailto:pfc-paris-bap.ach.fct@intradef.gouv.fr</vt:lpwstr>
      </vt:variant>
      <vt:variant>
        <vt:lpwstr/>
      </vt:variant>
      <vt:variant>
        <vt:i4>196671</vt:i4>
      </vt:variant>
      <vt:variant>
        <vt:i4>65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CHAUDET Alicia Apprenti</cp:lastModifiedBy>
  <cp:revision>6</cp:revision>
  <cp:lastPrinted>2016-11-04T12:53:00Z</cp:lastPrinted>
  <dcterms:created xsi:type="dcterms:W3CDTF">2025-01-24T15:16:00Z</dcterms:created>
  <dcterms:modified xsi:type="dcterms:W3CDTF">2025-05-26T07:53:00Z</dcterms:modified>
</cp:coreProperties>
</file>